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FB4D66C" w14:textId="5D165560" w:rsidR="000B7B7F" w:rsidRPr="00A318EC" w:rsidRDefault="00985C76" w:rsidP="000B7B7F">
      <w:pPr>
        <w:pageBreakBefore/>
        <w:jc w:val="right"/>
        <w:rPr>
          <w:b/>
        </w:rPr>
      </w:pPr>
      <w:bookmarkStart w:id="0" w:name="_Hlk51324271"/>
      <w:r w:rsidRPr="00A318EC">
        <w:rPr>
          <w:rFonts w:ascii="Calibri" w:hAnsi="Calibri" w:cs="Tahoma"/>
          <w:b/>
          <w:szCs w:val="22"/>
        </w:rPr>
        <w:t>Υ</w:t>
      </w:r>
      <w:r w:rsidR="000B7B7F" w:rsidRPr="00A318EC">
        <w:rPr>
          <w:rFonts w:ascii="Calibri" w:hAnsi="Calibri" w:cs="Tahoma"/>
          <w:b/>
          <w:szCs w:val="22"/>
        </w:rPr>
        <w:t>_</w:t>
      </w:r>
      <w:r w:rsidR="00E357FC">
        <w:rPr>
          <w:rFonts w:ascii="Calibri" w:hAnsi="Calibri" w:cs="Tahoma"/>
          <w:b/>
          <w:szCs w:val="22"/>
        </w:rPr>
        <w:t>6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0"/>
        <w:gridCol w:w="4517"/>
      </w:tblGrid>
      <w:tr w:rsidR="000B7B7F" w:rsidRPr="000C48DA" w14:paraId="7DD24242" w14:textId="77777777" w:rsidTr="008562F0">
        <w:trPr>
          <w:trHeight w:val="567"/>
          <w:jc w:val="center"/>
        </w:trPr>
        <w:tc>
          <w:tcPr>
            <w:tcW w:w="5370" w:type="dxa"/>
            <w:shd w:val="clear" w:color="auto" w:fill="auto"/>
          </w:tcPr>
          <w:bookmarkEnd w:id="0"/>
          <w:p w14:paraId="5792E904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rFonts w:ascii="Calibri" w:hAnsi="Calibri" w:cs="Tahoma"/>
                <w:b/>
                <w:noProof/>
                <w:szCs w:val="22"/>
              </w:rPr>
              <w:drawing>
                <wp:inline distT="0" distB="0" distL="0" distR="0" wp14:anchorId="3474BF97" wp14:editId="0A5179BD">
                  <wp:extent cx="514350" cy="495300"/>
                  <wp:effectExtent l="0" t="0" r="0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88" t="8920" r="16798" b="13776"/>
                          <a:stretch/>
                        </pic:blipFill>
                        <pic:spPr bwMode="auto">
                          <a:xfrm>
                            <a:off x="0" y="0"/>
                            <a:ext cx="515709" cy="496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7" w:type="dxa"/>
            <w:shd w:val="clear" w:color="auto" w:fill="auto"/>
          </w:tcPr>
          <w:p w14:paraId="3A021AFE" w14:textId="77777777" w:rsidR="000B7B7F" w:rsidRPr="000C48DA" w:rsidRDefault="000B7B7F" w:rsidP="00F3206F">
            <w:pPr>
              <w:snapToGrid w:val="0"/>
              <w:jc w:val="both"/>
              <w:rPr>
                <w:rFonts w:ascii="Calibri" w:hAnsi="Calibri" w:cs="Tahoma"/>
                <w:b/>
                <w:szCs w:val="22"/>
              </w:rPr>
            </w:pPr>
          </w:p>
        </w:tc>
      </w:tr>
      <w:tr w:rsidR="000B7B7F" w:rsidRPr="000C48DA" w14:paraId="6C8F901C" w14:textId="77777777" w:rsidTr="008562F0">
        <w:trPr>
          <w:trHeight w:val="3615"/>
          <w:jc w:val="center"/>
        </w:trPr>
        <w:tc>
          <w:tcPr>
            <w:tcW w:w="5370" w:type="dxa"/>
            <w:shd w:val="clear" w:color="auto" w:fill="auto"/>
          </w:tcPr>
          <w:p w14:paraId="3AB02323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ΕΛΛΗΝΙΚΗ ΔΗΜΟΚΡΑΤΙΑ</w:t>
            </w:r>
          </w:p>
          <w:p w14:paraId="1240BB8D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ΥΠΟΥΡΓΕΙΟ ΑΓΡΟΤΙΚΗΣ</w:t>
            </w:r>
          </w:p>
          <w:p w14:paraId="5867CEC9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ΑΝΑΠΤΥΞΗΣ &amp; ΤΡΟΦΙΜΩΝ</w:t>
            </w:r>
          </w:p>
          <w:p w14:paraId="2174E890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ΓΕΝΙΚΗ ΓΡΑΜΜΑΤΕΙΑ ΑΓΡΟΤΙΚΗΣ ΠΟΛΙΤΙΚΗΣ</w:t>
            </w:r>
          </w:p>
          <w:p w14:paraId="1D0A933D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&amp; ΔΙΑΧΕΙΡΙΣΗΣ ΚΟΙΝΟΤΙΚΩΝ ΠΟΡΩΝ</w:t>
            </w:r>
          </w:p>
          <w:p w14:paraId="39BF441B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ΕΙΔΙΚΗ ΥΠΗΡΕΣΙΑ ΕΦΑΡΜΟΓΗΣ</w:t>
            </w:r>
          </w:p>
          <w:p w14:paraId="79A49B71" w14:textId="77777777" w:rsidR="0049716E" w:rsidRDefault="0049716E" w:rsidP="0049716E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ΠΑΑ 2014-2020</w:t>
            </w:r>
          </w:p>
          <w:p w14:paraId="3AEC43E0" w14:textId="77777777" w:rsidR="0049716E" w:rsidRPr="00BD2D95" w:rsidRDefault="0049716E" w:rsidP="0049716E">
            <w:pPr>
              <w:pStyle w:val="a6"/>
              <w:rPr>
                <w:rFonts w:ascii="Calibri" w:hAnsi="Calibri" w:cs="Tahoma"/>
                <w:sz w:val="21"/>
                <w:szCs w:val="21"/>
              </w:rPr>
            </w:pPr>
            <w:r w:rsidRPr="00BD2D95">
              <w:rPr>
                <w:rFonts w:ascii="Calibri" w:hAnsi="Calibri" w:cs="Tahoma"/>
                <w:b/>
                <w:sz w:val="21"/>
                <w:szCs w:val="21"/>
              </w:rPr>
              <w:t>ΜΟΝΑΔΑ ΤΟΠΙΚΗΣ ΑΝΑΠΤΥΞΗΣ</w:t>
            </w:r>
          </w:p>
          <w:p w14:paraId="14F4ABBD" w14:textId="77777777" w:rsidR="0049716E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Ταχ</w:t>
            </w:r>
            <w:proofErr w:type="spellEnd"/>
            <w:r>
              <w:rPr>
                <w:rFonts w:ascii="Calibri" w:hAnsi="Calibri" w:cs="Tahoma"/>
                <w:sz w:val="22"/>
                <w:szCs w:val="22"/>
              </w:rPr>
              <w:t>. Δ/</w:t>
            </w: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νση</w:t>
            </w:r>
            <w:proofErr w:type="spellEnd"/>
            <w:r>
              <w:rPr>
                <w:rFonts w:ascii="Calibri" w:hAnsi="Calibri" w:cs="Tahoma"/>
                <w:sz w:val="22"/>
                <w:szCs w:val="22"/>
              </w:rPr>
              <w:t>: Λ. Αθηνών 54-56</w:t>
            </w:r>
          </w:p>
          <w:p w14:paraId="096D3074" w14:textId="77777777" w:rsidR="0049716E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Τ.Κ.: 104 41</w:t>
            </w:r>
          </w:p>
          <w:p w14:paraId="3CE88DDC" w14:textId="77777777" w:rsidR="0049716E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Πληροφορίες: …………………………</w:t>
            </w:r>
          </w:p>
          <w:p w14:paraId="409701D8" w14:textId="77777777" w:rsidR="0049716E" w:rsidRPr="00F968C7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Τηλέφωνο: …………………………</w:t>
            </w:r>
          </w:p>
          <w:p w14:paraId="7C2E9BE6" w14:textId="77777777" w:rsidR="0049716E" w:rsidRDefault="0049716E" w:rsidP="0049716E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  <w:lang w:val="en-US"/>
              </w:rPr>
              <w:t>Fax</w:t>
            </w:r>
            <w:r>
              <w:rPr>
                <w:rFonts w:ascii="Calibri" w:hAnsi="Calibri" w:cs="Tahoma"/>
                <w:sz w:val="22"/>
                <w:szCs w:val="22"/>
              </w:rPr>
              <w:t>: …………………………</w:t>
            </w:r>
          </w:p>
          <w:p w14:paraId="3BC480EC" w14:textId="231FBDFE" w:rsidR="000B7B7F" w:rsidRPr="000C48DA" w:rsidRDefault="0049716E" w:rsidP="0049716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 w:cs="Tahoma"/>
                <w:szCs w:val="22"/>
                <w:lang w:val="en-US"/>
              </w:rPr>
              <w:t>E-mail</w:t>
            </w:r>
            <w:r>
              <w:rPr>
                <w:rFonts w:ascii="Calibri" w:hAnsi="Calibri" w:cs="Tahoma"/>
                <w:szCs w:val="22"/>
              </w:rPr>
              <w:t>: …………………………</w:t>
            </w:r>
          </w:p>
        </w:tc>
        <w:tc>
          <w:tcPr>
            <w:tcW w:w="4517" w:type="dxa"/>
            <w:shd w:val="clear" w:color="auto" w:fill="auto"/>
          </w:tcPr>
          <w:p w14:paraId="7C929FF5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szCs w:val="22"/>
              </w:rPr>
            </w:pPr>
            <w:proofErr w:type="spellStart"/>
            <w:r w:rsidRPr="000C48DA">
              <w:rPr>
                <w:rFonts w:ascii="Calibri" w:hAnsi="Calibri" w:cs="Tahoma"/>
                <w:szCs w:val="22"/>
              </w:rPr>
              <w:t>Ημ</w:t>
            </w:r>
            <w:proofErr w:type="spellEnd"/>
            <w:r w:rsidRPr="000C48DA">
              <w:rPr>
                <w:rFonts w:ascii="Calibri" w:hAnsi="Calibri" w:cs="Tahoma"/>
                <w:szCs w:val="22"/>
              </w:rPr>
              <w:t>/</w:t>
            </w:r>
            <w:proofErr w:type="spellStart"/>
            <w:r w:rsidRPr="000C48DA">
              <w:rPr>
                <w:rFonts w:ascii="Calibri" w:hAnsi="Calibri" w:cs="Tahoma"/>
                <w:szCs w:val="22"/>
              </w:rPr>
              <w:t>νία</w:t>
            </w:r>
            <w:proofErr w:type="spellEnd"/>
            <w:r w:rsidRPr="000C48DA">
              <w:rPr>
                <w:rFonts w:ascii="Calibri" w:hAnsi="Calibri" w:cs="Tahoma"/>
                <w:szCs w:val="22"/>
              </w:rPr>
              <w:t>: ……/……/…………</w:t>
            </w:r>
          </w:p>
          <w:p w14:paraId="200F80CD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b/>
                <w:szCs w:val="22"/>
              </w:rPr>
            </w:pPr>
            <w:proofErr w:type="spellStart"/>
            <w:r w:rsidRPr="000C48DA">
              <w:rPr>
                <w:rFonts w:ascii="Calibri" w:hAnsi="Calibri" w:cs="Tahoma"/>
                <w:szCs w:val="22"/>
              </w:rPr>
              <w:t>Αρ</w:t>
            </w:r>
            <w:proofErr w:type="spellEnd"/>
            <w:r w:rsidRPr="000C48DA">
              <w:rPr>
                <w:rFonts w:ascii="Calibri" w:hAnsi="Calibri" w:cs="Tahoma"/>
                <w:szCs w:val="22"/>
              </w:rPr>
              <w:t xml:space="preserve">. </w:t>
            </w:r>
            <w:proofErr w:type="spellStart"/>
            <w:r w:rsidRPr="000C48DA">
              <w:rPr>
                <w:rFonts w:ascii="Calibri" w:hAnsi="Calibri" w:cs="Tahoma"/>
                <w:szCs w:val="22"/>
              </w:rPr>
              <w:t>Πρωτ</w:t>
            </w:r>
            <w:proofErr w:type="spellEnd"/>
            <w:r w:rsidRPr="000C48DA">
              <w:rPr>
                <w:rFonts w:ascii="Calibri" w:hAnsi="Calibri" w:cs="Tahoma"/>
                <w:szCs w:val="22"/>
              </w:rPr>
              <w:t>.: …………</w:t>
            </w:r>
          </w:p>
          <w:p w14:paraId="0DCD09A0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</w:p>
          <w:p w14:paraId="0DF6E7BD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</w:p>
          <w:p w14:paraId="5425025E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noProof/>
              </w:rPr>
              <mc:AlternateContent>
                <mc:Choice Requires="wps">
                  <w:drawing>
                    <wp:anchor distT="0" distB="0" distL="0" distR="114935" simplePos="0" relativeHeight="251671040" behindDoc="0" locked="0" layoutInCell="1" allowOverlap="1" wp14:anchorId="1A2D65DC" wp14:editId="5AA9699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-208915</wp:posOffset>
                      </wp:positionV>
                      <wp:extent cx="1712595" cy="195580"/>
                      <wp:effectExtent l="0" t="635" r="1905" b="3810"/>
                      <wp:wrapSquare wrapText="bothSides"/>
                      <wp:docPr id="5" name="Πλαίσιο κειμένο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259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709"/>
                                  </w:tblGrid>
                                  <w:tr w:rsidR="00F3206F" w14:paraId="4777CBFB" w14:textId="77777777">
                                    <w:trPr>
                                      <w:trHeight w:val="300"/>
                                    </w:trPr>
                                    <w:tc>
                                      <w:tcPr>
                                        <w:tcW w:w="2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CB2190D" w14:textId="77777777" w:rsidR="00F3206F" w:rsidRDefault="00F3206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Calibri" w:hAnsi="Calibri" w:cs="Tahoma"/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  <w:t>ΔΙΑΒΑΘΜΙΣΗ</w:t>
                                        </w:r>
                                        <w:r>
                                          <w:rPr>
                                            <w:rFonts w:ascii="Calibri" w:hAnsi="Calibri" w:cs="Tahoma"/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: ΕΜΠΙΣΤΕΥΤΙΚΟ</w:t>
                                        </w:r>
                                      </w:p>
                                    </w:tc>
                                  </w:tr>
                                </w:tbl>
                                <w:p w14:paraId="59D9483B" w14:textId="77777777" w:rsidR="00F3206F" w:rsidRDefault="00F3206F" w:rsidP="000B7B7F">
                                  <w:r>
                                    <w:rPr>
                                      <w:rFonts w:eastAsia="Arial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D65D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5" o:spid="_x0000_s1026" type="#_x0000_t202" style="position:absolute;margin-left:0;margin-top:-16.45pt;width:134.85pt;height:15.4pt;z-index:251671040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09"/>
                            </w:tblGrid>
                            <w:tr w:rsidR="00F3206F" w14:paraId="4777CBFB" w14:textId="77777777">
                              <w:trPr>
                                <w:trHeight w:val="300"/>
                              </w:trPr>
                              <w:tc>
                                <w:tcPr>
                                  <w:tcW w:w="2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B2190D" w14:textId="77777777" w:rsidR="00F3206F" w:rsidRDefault="00F3206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18"/>
                                      <w:szCs w:val="18"/>
                                      <w:u w:val="single"/>
                                    </w:rPr>
                                    <w:t>ΔΙΑΒΑΘΜΙΣΗ</w:t>
                                  </w:r>
                                  <w:r>
                                    <w:rPr>
                                      <w:rFonts w:ascii="Calibri" w:hAnsi="Calibri" w:cs="Tahom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: ΕΜΠΙΣΤΕΥΤΙΚΟ</w:t>
                                  </w:r>
                                </w:p>
                              </w:tc>
                            </w:tr>
                          </w:tbl>
                          <w:p w14:paraId="59D9483B" w14:textId="77777777" w:rsidR="00F3206F" w:rsidRDefault="00F3206F" w:rsidP="000B7B7F">
                            <w:r>
                              <w:rPr>
                                <w:rFonts w:eastAsia="Arial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2AD8BFA5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</w:p>
          <w:p w14:paraId="583CDB35" w14:textId="77777777" w:rsidR="000B7B7F" w:rsidRPr="000C48DA" w:rsidRDefault="000B7B7F" w:rsidP="00F3206F">
            <w:pPr>
              <w:rPr>
                <w:rFonts w:ascii="Calibri" w:hAnsi="Calibri" w:cs="Tahoma"/>
                <w:b/>
                <w:szCs w:val="22"/>
              </w:rPr>
            </w:pPr>
          </w:p>
          <w:p w14:paraId="31B257EC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rFonts w:ascii="Calibri" w:hAnsi="Calibri" w:cs="Tahoma"/>
                <w:b/>
                <w:szCs w:val="22"/>
                <w:u w:val="single"/>
              </w:rPr>
              <w:t>ΠΡΟΣ</w:t>
            </w:r>
            <w:r w:rsidRPr="000C48DA">
              <w:rPr>
                <w:rFonts w:ascii="Calibri" w:hAnsi="Calibri" w:cs="Tahoma"/>
                <w:b/>
                <w:szCs w:val="22"/>
              </w:rPr>
              <w:t>:</w:t>
            </w:r>
          </w:p>
          <w:p w14:paraId="21E3C025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rFonts w:ascii="Calibri" w:hAnsi="Calibri" w:cs="Tahoma"/>
                <w:b/>
                <w:szCs w:val="22"/>
              </w:rPr>
              <w:t xml:space="preserve">Ο.Π.Ε.Κ.Ε.Π.Ε.  </w:t>
            </w:r>
          </w:p>
          <w:p w14:paraId="394F02E4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b/>
                <w:szCs w:val="22"/>
              </w:rPr>
            </w:pPr>
            <w:r w:rsidRPr="000C48DA">
              <w:rPr>
                <w:rFonts w:ascii="Calibri" w:hAnsi="Calibri" w:cs="Tahoma"/>
                <w:b/>
                <w:szCs w:val="22"/>
              </w:rPr>
              <w:t>Δ/</w:t>
            </w:r>
            <w:proofErr w:type="spellStart"/>
            <w:r w:rsidRPr="000C48DA">
              <w:rPr>
                <w:rFonts w:ascii="Calibri" w:hAnsi="Calibri" w:cs="Tahoma"/>
                <w:b/>
                <w:szCs w:val="22"/>
              </w:rPr>
              <w:t>νση</w:t>
            </w:r>
            <w:proofErr w:type="spellEnd"/>
            <w:r w:rsidRPr="000C48DA">
              <w:rPr>
                <w:rFonts w:ascii="Calibri" w:hAnsi="Calibri" w:cs="Tahoma"/>
                <w:b/>
                <w:szCs w:val="22"/>
              </w:rPr>
              <w:t xml:space="preserve"> Αγροτικής Ανάπτυξης &amp; Αλιείας</w:t>
            </w:r>
          </w:p>
          <w:p w14:paraId="272EA831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szCs w:val="22"/>
              </w:rPr>
            </w:pPr>
            <w:r w:rsidRPr="000C48DA">
              <w:rPr>
                <w:rFonts w:ascii="Calibri" w:hAnsi="Calibri" w:cs="Tahoma"/>
                <w:b/>
                <w:szCs w:val="22"/>
              </w:rPr>
              <w:t>Τμήμα Ανάπτυξης της Αγροτικής Οικονομίας</w:t>
            </w:r>
          </w:p>
          <w:p w14:paraId="43F71E97" w14:textId="77777777" w:rsidR="000B7B7F" w:rsidRPr="000C48DA" w:rsidRDefault="000B7B7F" w:rsidP="00F3206F">
            <w:pPr>
              <w:jc w:val="both"/>
              <w:rPr>
                <w:rFonts w:ascii="Calibri" w:hAnsi="Calibri" w:cs="Tahoma"/>
                <w:szCs w:val="22"/>
              </w:rPr>
            </w:pPr>
            <w:r w:rsidRPr="000C48DA">
              <w:rPr>
                <w:rFonts w:ascii="Calibri" w:hAnsi="Calibri" w:cs="Tahoma"/>
                <w:szCs w:val="22"/>
              </w:rPr>
              <w:t>Δομοκού 5</w:t>
            </w:r>
          </w:p>
          <w:p w14:paraId="7A5D68EF" w14:textId="77777777" w:rsidR="000B7B7F" w:rsidRPr="000C48DA" w:rsidRDefault="000B7B7F" w:rsidP="00F320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C48DA">
              <w:rPr>
                <w:rFonts w:ascii="Calibri" w:hAnsi="Calibri" w:cs="Tahoma"/>
                <w:szCs w:val="22"/>
              </w:rPr>
              <w:t>Τ.Κ. 104 45, Αθήνα</w:t>
            </w:r>
          </w:p>
        </w:tc>
      </w:tr>
    </w:tbl>
    <w:p w14:paraId="5A98629A" w14:textId="77777777" w:rsidR="000B7B7F" w:rsidRPr="000C48DA" w:rsidRDefault="000B7B7F" w:rsidP="000B7B7F">
      <w:pPr>
        <w:rPr>
          <w:rFonts w:ascii="Calibri" w:hAnsi="Calibri" w:cs="Calibri"/>
          <w:szCs w:val="22"/>
        </w:rPr>
      </w:pPr>
    </w:p>
    <w:p w14:paraId="230BA575" w14:textId="77777777" w:rsidR="000B7B7F" w:rsidRPr="000C48DA" w:rsidRDefault="000B7B7F" w:rsidP="000B7B7F">
      <w:pPr>
        <w:rPr>
          <w:rFonts w:ascii="Calibri" w:hAnsi="Calibri" w:cs="Calibri"/>
          <w:szCs w:val="22"/>
        </w:rPr>
      </w:pPr>
    </w:p>
    <w:p w14:paraId="10D7487B" w14:textId="77777777" w:rsidR="000B7B7F" w:rsidRPr="000C48DA" w:rsidRDefault="000B7B7F" w:rsidP="000B7B7F">
      <w:pPr>
        <w:jc w:val="both"/>
        <w:rPr>
          <w:rFonts w:ascii="Calibri" w:hAnsi="Calibri" w:cs="Calibri"/>
          <w:szCs w:val="22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828"/>
        <w:gridCol w:w="9095"/>
      </w:tblGrid>
      <w:tr w:rsidR="000B7B7F" w:rsidRPr="000C48DA" w14:paraId="56CD2EEB" w14:textId="77777777" w:rsidTr="008562F0">
        <w:trPr>
          <w:jc w:val="center"/>
        </w:trPr>
        <w:tc>
          <w:tcPr>
            <w:tcW w:w="828" w:type="dxa"/>
            <w:shd w:val="clear" w:color="auto" w:fill="auto"/>
          </w:tcPr>
          <w:p w14:paraId="2E045B65" w14:textId="77777777" w:rsidR="000B7B7F" w:rsidRPr="000C48DA" w:rsidRDefault="000B7B7F" w:rsidP="00F320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C48DA">
              <w:rPr>
                <w:rFonts w:ascii="Calibri" w:hAnsi="Calibri" w:cs="Calibri"/>
                <w:b/>
                <w:szCs w:val="22"/>
                <w:u w:val="single"/>
              </w:rPr>
              <w:t>Θέμα</w:t>
            </w:r>
            <w:r w:rsidRPr="000C48DA">
              <w:rPr>
                <w:rFonts w:ascii="Calibri" w:hAnsi="Calibri" w:cs="Calibri"/>
                <w:b/>
                <w:szCs w:val="22"/>
              </w:rPr>
              <w:t>:</w:t>
            </w:r>
          </w:p>
        </w:tc>
        <w:tc>
          <w:tcPr>
            <w:tcW w:w="9095" w:type="dxa"/>
            <w:shd w:val="clear" w:color="auto" w:fill="auto"/>
            <w:vAlign w:val="center"/>
          </w:tcPr>
          <w:p w14:paraId="7832FAD1" w14:textId="0B29E3D5" w:rsidR="000B7B7F" w:rsidRPr="000C48DA" w:rsidRDefault="000B7B7F" w:rsidP="006E316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C48DA">
              <w:rPr>
                <w:rFonts w:ascii="Calibri" w:hAnsi="Calibri" w:cs="Calibri"/>
                <w:b/>
                <w:szCs w:val="22"/>
              </w:rPr>
              <w:t>Αποστολή παρτίδας πληρωμής στο πλαίσιο του Μέτρου 19 – Υπομέτρο 19.</w:t>
            </w:r>
            <w:r w:rsidR="006E3160">
              <w:rPr>
                <w:rFonts w:ascii="Calibri" w:hAnsi="Calibri" w:cs="Calibri"/>
                <w:b/>
                <w:szCs w:val="22"/>
              </w:rPr>
              <w:t>3</w:t>
            </w:r>
            <w:r w:rsidRPr="000C48DA">
              <w:rPr>
                <w:rFonts w:ascii="Calibri" w:hAnsi="Calibri" w:cs="Calibri"/>
                <w:b/>
                <w:szCs w:val="22"/>
              </w:rPr>
              <w:t xml:space="preserve"> «</w:t>
            </w:r>
            <w:r w:rsidR="006E3160" w:rsidRPr="006E3160">
              <w:rPr>
                <w:rFonts w:ascii="Calibri" w:hAnsi="Calibri" w:cs="Calibri"/>
                <w:b/>
                <w:szCs w:val="22"/>
              </w:rPr>
              <w:t>Στήριξη για την προπαρασκευή</w:t>
            </w:r>
            <w:r w:rsidR="006E3160">
              <w:rPr>
                <w:rFonts w:ascii="Calibri" w:hAnsi="Calibri" w:cs="Calibri"/>
                <w:b/>
                <w:szCs w:val="22"/>
              </w:rPr>
              <w:t xml:space="preserve"> </w:t>
            </w:r>
            <w:r w:rsidR="006E3160" w:rsidRPr="006E3160">
              <w:rPr>
                <w:rFonts w:ascii="Calibri" w:hAnsi="Calibri" w:cs="Calibri"/>
                <w:b/>
                <w:szCs w:val="22"/>
              </w:rPr>
              <w:t>και την υλοποίηση της συνεργασίας (διακρατική και διατοπική)</w:t>
            </w:r>
            <w:r w:rsidRPr="000C48DA">
              <w:rPr>
                <w:rFonts w:ascii="Calibri" w:hAnsi="Calibri" w:cs="Calibri"/>
                <w:b/>
                <w:szCs w:val="22"/>
              </w:rPr>
              <w:t>» του ΠΑΑ 2014-2020</w:t>
            </w:r>
          </w:p>
        </w:tc>
      </w:tr>
    </w:tbl>
    <w:p w14:paraId="188DC51D" w14:textId="77777777" w:rsidR="000B7B7F" w:rsidRPr="006822A5" w:rsidRDefault="000B7B7F" w:rsidP="000B7B7F">
      <w:pPr>
        <w:jc w:val="both"/>
        <w:rPr>
          <w:rFonts w:ascii="Calibri" w:hAnsi="Calibri" w:cs="Calibri"/>
          <w:bCs/>
          <w:sz w:val="16"/>
          <w:szCs w:val="16"/>
        </w:rPr>
      </w:pPr>
    </w:p>
    <w:p w14:paraId="11CFB7EA" w14:textId="2F55E0EF" w:rsidR="000B7B7F" w:rsidRPr="000C48DA" w:rsidRDefault="000B7B7F" w:rsidP="005C359E">
      <w:pPr>
        <w:jc w:val="both"/>
        <w:rPr>
          <w:rFonts w:ascii="Calibri" w:hAnsi="Calibri" w:cs="Calibri"/>
          <w:bCs/>
          <w:szCs w:val="22"/>
        </w:rPr>
      </w:pPr>
      <w:r w:rsidRPr="000C48DA">
        <w:rPr>
          <w:rFonts w:ascii="Calibri" w:hAnsi="Calibri" w:cs="Calibri"/>
          <w:bCs/>
          <w:szCs w:val="22"/>
        </w:rPr>
        <w:t>Σας διαβιβάζουμε την με αριθμό ____________________ παρτίδα πληρωμής του Μέτρου 19 – Υπομέτρο 19.</w:t>
      </w:r>
      <w:r w:rsidR="0039270A">
        <w:rPr>
          <w:rFonts w:ascii="Calibri" w:hAnsi="Calibri" w:cs="Calibri"/>
          <w:bCs/>
          <w:szCs w:val="22"/>
        </w:rPr>
        <w:t xml:space="preserve">3 </w:t>
      </w:r>
      <w:r w:rsidRPr="000C48DA">
        <w:rPr>
          <w:rFonts w:ascii="Calibri" w:hAnsi="Calibri" w:cs="Calibri"/>
          <w:bCs/>
          <w:szCs w:val="22"/>
        </w:rPr>
        <w:t>«</w:t>
      </w:r>
      <w:r w:rsidR="0039270A" w:rsidRPr="0039270A">
        <w:rPr>
          <w:rFonts w:ascii="Calibri" w:hAnsi="Calibri" w:cs="Calibri"/>
          <w:bCs/>
          <w:szCs w:val="22"/>
        </w:rPr>
        <w:t>Στήριξη για την προπαρασκευή και την υλοποίηση της συνεργασίας (διακρατική και διατοπική)</w:t>
      </w:r>
      <w:r w:rsidRPr="000C48DA">
        <w:rPr>
          <w:rFonts w:ascii="Calibri" w:hAnsi="Calibri" w:cs="Calibri"/>
          <w:bCs/>
          <w:szCs w:val="22"/>
        </w:rPr>
        <w:t>» του ΠΑΑ 2014-2020 για ποσό Δημόσιας Δαπάνης _____________€ που αφορά:</w:t>
      </w:r>
    </w:p>
    <w:p w14:paraId="0CEC1BEF" w14:textId="1E25FB79" w:rsidR="00493126" w:rsidRPr="000C48DA" w:rsidRDefault="00C976B5" w:rsidP="005C359E">
      <w:pPr>
        <w:spacing w:before="40" w:after="40"/>
        <w:jc w:val="both"/>
        <w:rPr>
          <w:rFonts w:ascii="Calibri" w:hAnsi="Calibri" w:cs="Calibri"/>
          <w:bCs/>
          <w:sz w:val="24"/>
          <w:szCs w:val="22"/>
        </w:rPr>
      </w:pPr>
      <w:r>
        <w:rPr>
          <w:rFonts w:ascii="Calibri" w:hAnsi="Calibri" w:cs="Calibri"/>
          <w:bCs/>
          <w:szCs w:val="22"/>
        </w:rPr>
        <w:t>Φάση</w:t>
      </w:r>
      <w:r w:rsidR="00493126" w:rsidRPr="000C48DA">
        <w:rPr>
          <w:rFonts w:ascii="Calibri" w:hAnsi="Calibri" w:cs="Calibri"/>
          <w:bCs/>
          <w:szCs w:val="22"/>
        </w:rPr>
        <w:t xml:space="preserve">: </w:t>
      </w:r>
      <w:r w:rsidR="00F408B6" w:rsidRPr="00083D1E">
        <w:rPr>
          <w:rFonts w:ascii="Calibri" w:hAnsi="Calibri" w:cs="Calibri"/>
          <w:b/>
          <w:i/>
          <w:iCs/>
          <w:szCs w:val="22"/>
        </w:rPr>
        <w:t>Π</w:t>
      </w:r>
      <w:r w:rsidR="000F6A07" w:rsidRPr="00083D1E">
        <w:rPr>
          <w:rFonts w:ascii="Calibri" w:hAnsi="Calibri" w:cs="Calibri"/>
          <w:b/>
          <w:i/>
          <w:iCs/>
          <w:szCs w:val="22"/>
        </w:rPr>
        <w:t>ροπαρασκευαστική</w:t>
      </w:r>
    </w:p>
    <w:p w14:paraId="68CF3F55" w14:textId="21598F90" w:rsidR="000B7B7F" w:rsidRPr="00E35F0A" w:rsidRDefault="00024D03" w:rsidP="005C359E">
      <w:pPr>
        <w:spacing w:before="40" w:after="40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Cs w:val="22"/>
        </w:rPr>
        <w:t xml:space="preserve">Σχέδιο </w:t>
      </w:r>
      <w:r w:rsidR="00E35F0A">
        <w:rPr>
          <w:rFonts w:ascii="Calibri" w:hAnsi="Calibri" w:cs="Calibri"/>
          <w:bCs/>
          <w:szCs w:val="22"/>
        </w:rPr>
        <w:t>Συνεργασίας</w:t>
      </w:r>
      <w:r w:rsidR="000B7B7F" w:rsidRPr="000C48DA">
        <w:rPr>
          <w:rFonts w:ascii="Calibri" w:hAnsi="Calibri" w:cs="Calibri"/>
          <w:bCs/>
          <w:szCs w:val="22"/>
        </w:rPr>
        <w:t>: ____________</w:t>
      </w:r>
      <w:r w:rsidR="005C359E" w:rsidRPr="000C48DA">
        <w:rPr>
          <w:rFonts w:ascii="Calibri" w:hAnsi="Calibri" w:cs="Calibri"/>
          <w:bCs/>
          <w:szCs w:val="22"/>
        </w:rPr>
        <w:t>_______________________</w:t>
      </w:r>
      <w:r w:rsidR="005C359E">
        <w:rPr>
          <w:rFonts w:ascii="Calibri" w:hAnsi="Calibri" w:cs="Calibri"/>
          <w:bCs/>
          <w:szCs w:val="22"/>
        </w:rPr>
        <w:t>__</w:t>
      </w:r>
      <w:r w:rsidR="000B7B7F" w:rsidRPr="000C48DA">
        <w:rPr>
          <w:rFonts w:ascii="Calibri" w:hAnsi="Calibri" w:cs="Calibri"/>
          <w:bCs/>
          <w:szCs w:val="22"/>
        </w:rPr>
        <w:t>___________</w:t>
      </w:r>
    </w:p>
    <w:p w14:paraId="71BD89FA" w14:textId="77777777" w:rsidR="000B7B7F" w:rsidRPr="000C48DA" w:rsidRDefault="000B7B7F" w:rsidP="005C359E">
      <w:pPr>
        <w:spacing w:before="40" w:after="40"/>
        <w:jc w:val="both"/>
        <w:rPr>
          <w:rFonts w:ascii="Calibri" w:hAnsi="Calibri" w:cs="Calibri"/>
          <w:bCs/>
          <w:szCs w:val="22"/>
        </w:rPr>
      </w:pPr>
      <w:proofErr w:type="spellStart"/>
      <w:r w:rsidRPr="00F8587A">
        <w:rPr>
          <w:rFonts w:ascii="Calibri" w:hAnsi="Calibri" w:cs="Calibri"/>
          <w:bCs/>
          <w:szCs w:val="22"/>
        </w:rPr>
        <w:t>Κωδ</w:t>
      </w:r>
      <w:proofErr w:type="spellEnd"/>
      <w:r w:rsidRPr="00F8587A">
        <w:rPr>
          <w:rFonts w:ascii="Calibri" w:hAnsi="Calibri" w:cs="Calibri"/>
          <w:bCs/>
          <w:szCs w:val="22"/>
        </w:rPr>
        <w:t>. ΟΠΣΑΑ: _____________</w:t>
      </w:r>
    </w:p>
    <w:p w14:paraId="0F631D75" w14:textId="51ECFE08" w:rsidR="000B7B7F" w:rsidRPr="000C48DA" w:rsidRDefault="000B7B7F" w:rsidP="005C359E">
      <w:pPr>
        <w:spacing w:before="40" w:after="40"/>
        <w:jc w:val="both"/>
        <w:rPr>
          <w:rFonts w:ascii="Calibri" w:hAnsi="Calibri" w:cs="Calibri"/>
          <w:bCs/>
          <w:szCs w:val="22"/>
        </w:rPr>
      </w:pPr>
      <w:r w:rsidRPr="000C48DA">
        <w:rPr>
          <w:rFonts w:ascii="Calibri" w:hAnsi="Calibri" w:cs="Calibri"/>
          <w:bCs/>
          <w:szCs w:val="22"/>
        </w:rPr>
        <w:t xml:space="preserve">Είδος πληρωμής: </w:t>
      </w:r>
      <w:r w:rsidR="00083D1E" w:rsidRPr="00083D1E">
        <w:rPr>
          <w:rFonts w:ascii="Calibri" w:hAnsi="Calibri" w:cs="Calibri"/>
          <w:b/>
          <w:i/>
          <w:iCs/>
          <w:szCs w:val="22"/>
        </w:rPr>
        <w:t>Τελική</w:t>
      </w:r>
    </w:p>
    <w:p w14:paraId="686DB8B0" w14:textId="77777777" w:rsidR="000B7B7F" w:rsidRPr="000C48DA" w:rsidRDefault="000B7B7F" w:rsidP="005C359E">
      <w:pPr>
        <w:spacing w:before="40" w:after="40"/>
        <w:jc w:val="both"/>
        <w:rPr>
          <w:rFonts w:ascii="Calibri" w:hAnsi="Calibri" w:cs="Calibri"/>
          <w:bCs/>
          <w:szCs w:val="22"/>
        </w:rPr>
      </w:pPr>
      <w:r w:rsidRPr="000C48DA">
        <w:rPr>
          <w:rFonts w:ascii="Calibri" w:hAnsi="Calibri" w:cs="Calibri"/>
          <w:bCs/>
          <w:szCs w:val="22"/>
        </w:rPr>
        <w:t>Κωδικός ΣΑΕ: _______________________</w:t>
      </w:r>
    </w:p>
    <w:p w14:paraId="54533810" w14:textId="77777777" w:rsidR="000B7B7F" w:rsidRPr="000C48DA" w:rsidRDefault="000B7B7F" w:rsidP="000B7B7F">
      <w:pPr>
        <w:jc w:val="both"/>
        <w:rPr>
          <w:rFonts w:ascii="Calibri" w:hAnsi="Calibri" w:cs="Calibri"/>
          <w:bCs/>
          <w:szCs w:val="22"/>
        </w:rPr>
      </w:pPr>
    </w:p>
    <w:p w14:paraId="19AEBE1F" w14:textId="77777777" w:rsidR="00F621A7" w:rsidRDefault="00F621A7" w:rsidP="00F621A7">
      <w:pPr>
        <w:tabs>
          <w:tab w:val="left" w:pos="5954"/>
          <w:tab w:val="left" w:pos="6096"/>
        </w:tabs>
        <w:ind w:left="6096"/>
        <w:jc w:val="center"/>
        <w:rPr>
          <w:rFonts w:ascii="Calibri" w:hAnsi="Calibri" w:cs="Tahoma"/>
          <w:b/>
          <w:bCs/>
          <w:szCs w:val="22"/>
        </w:rPr>
      </w:pPr>
      <w:r>
        <w:rPr>
          <w:rFonts w:ascii="Calibri" w:hAnsi="Calibri" w:cs="Tahoma"/>
          <w:b/>
          <w:bCs/>
          <w:szCs w:val="22"/>
        </w:rPr>
        <w:t>Ο ΠΡΟΪΣΤΑΜΕΝΟΣ ΤΗΣ</w:t>
      </w:r>
    </w:p>
    <w:p w14:paraId="5FC06B40" w14:textId="77777777" w:rsidR="00F621A7" w:rsidRDefault="00F621A7" w:rsidP="00F621A7">
      <w:pPr>
        <w:ind w:left="6096"/>
        <w:jc w:val="center"/>
        <w:rPr>
          <w:rFonts w:ascii="Calibri" w:hAnsi="Calibri" w:cs="Tahoma"/>
          <w:b/>
          <w:bCs/>
          <w:szCs w:val="22"/>
        </w:rPr>
      </w:pPr>
      <w:r>
        <w:rPr>
          <w:rFonts w:ascii="Calibri" w:hAnsi="Calibri" w:cs="Tahoma"/>
          <w:b/>
          <w:bCs/>
          <w:szCs w:val="22"/>
        </w:rPr>
        <w:t>ΕΥΕ ΠΑΑ 2014-2020</w:t>
      </w:r>
    </w:p>
    <w:p w14:paraId="59C28C02" w14:textId="77777777" w:rsidR="00F621A7" w:rsidRPr="00E132C7" w:rsidRDefault="00F621A7" w:rsidP="00F621A7">
      <w:pPr>
        <w:ind w:left="6096"/>
        <w:jc w:val="center"/>
        <w:rPr>
          <w:rFonts w:ascii="Calibri" w:hAnsi="Calibri" w:cs="Tahoma"/>
          <w:szCs w:val="22"/>
        </w:rPr>
      </w:pPr>
    </w:p>
    <w:p w14:paraId="17820F28" w14:textId="77777777" w:rsidR="00F621A7" w:rsidRDefault="00F621A7" w:rsidP="00F621A7">
      <w:pPr>
        <w:ind w:left="6096"/>
        <w:jc w:val="center"/>
        <w:rPr>
          <w:rFonts w:ascii="Calibri" w:hAnsi="Calibri" w:cs="Tahoma"/>
          <w:b/>
          <w:bCs/>
          <w:szCs w:val="22"/>
        </w:rPr>
      </w:pPr>
    </w:p>
    <w:p w14:paraId="738C309E" w14:textId="77777777" w:rsidR="00F621A7" w:rsidRDefault="00F621A7" w:rsidP="00F621A7">
      <w:pPr>
        <w:ind w:left="6096"/>
        <w:jc w:val="center"/>
        <w:rPr>
          <w:rFonts w:ascii="Calibri" w:hAnsi="Calibri" w:cs="Tahoma"/>
          <w:bCs/>
          <w:i/>
          <w:szCs w:val="22"/>
        </w:rPr>
      </w:pPr>
      <w:r>
        <w:rPr>
          <w:rFonts w:ascii="Calibri" w:eastAsia="Calibri" w:hAnsi="Calibri" w:cs="Calibri"/>
          <w:b/>
          <w:bCs/>
          <w:szCs w:val="22"/>
        </w:rPr>
        <w:t>……………………………</w:t>
      </w:r>
    </w:p>
    <w:p w14:paraId="64321B5A" w14:textId="77777777" w:rsidR="00F621A7" w:rsidRPr="003E4C9F" w:rsidRDefault="00F621A7" w:rsidP="00F621A7">
      <w:pPr>
        <w:ind w:left="6096"/>
        <w:jc w:val="center"/>
        <w:rPr>
          <w:rFonts w:ascii="Calibri" w:hAnsi="Calibri" w:cs="Calibri"/>
          <w:i/>
          <w:szCs w:val="22"/>
        </w:rPr>
      </w:pPr>
      <w:r w:rsidRPr="00851F42">
        <w:rPr>
          <w:rFonts w:ascii="Calibri" w:hAnsi="Calibri" w:cs="Tahoma"/>
          <w:bCs/>
          <w:i/>
          <w:szCs w:val="22"/>
        </w:rPr>
        <w:t>(ονοματεπώνυμο)</w:t>
      </w:r>
    </w:p>
    <w:p w14:paraId="36080084" w14:textId="77777777" w:rsidR="000B7B7F" w:rsidRPr="00F621A7" w:rsidRDefault="000B7B7F" w:rsidP="000B7B7F">
      <w:pPr>
        <w:jc w:val="both"/>
        <w:rPr>
          <w:rFonts w:ascii="Calibri" w:hAnsi="Calibri" w:cs="Calibri"/>
          <w:iCs/>
          <w:szCs w:val="22"/>
        </w:rPr>
      </w:pPr>
    </w:p>
    <w:p w14:paraId="6C08AA7B" w14:textId="77777777" w:rsidR="000B7B7F" w:rsidRPr="000C48DA" w:rsidRDefault="000B7B7F" w:rsidP="00E132C7">
      <w:pPr>
        <w:jc w:val="both"/>
        <w:rPr>
          <w:rFonts w:ascii="Calibri" w:hAnsi="Calibri" w:cs="Calibri"/>
          <w:bCs/>
          <w:sz w:val="24"/>
          <w:szCs w:val="22"/>
        </w:rPr>
      </w:pPr>
      <w:r w:rsidRPr="000C48DA">
        <w:rPr>
          <w:rFonts w:ascii="Calibri" w:hAnsi="Calibri" w:cs="Calibri"/>
          <w:b/>
          <w:bCs/>
          <w:szCs w:val="22"/>
          <w:u w:val="single"/>
        </w:rPr>
        <w:t xml:space="preserve">Συνημμένα </w:t>
      </w:r>
    </w:p>
    <w:p w14:paraId="23812B6B" w14:textId="77777777" w:rsidR="000B7B7F" w:rsidRPr="000C48D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Κατάσταση Πληρωμής Υποχρεώσεων</w:t>
      </w:r>
    </w:p>
    <w:p w14:paraId="2D6B6FBB" w14:textId="77777777" w:rsidR="000B7B7F" w:rsidRPr="000C48D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Συγκεντρωτική Κατάσταση Ελέγχου (</w:t>
      </w:r>
      <w:proofErr w:type="spellStart"/>
      <w:r w:rsidRPr="000C48DA">
        <w:rPr>
          <w:rFonts w:ascii="Calibri" w:hAnsi="Calibri" w:cs="Calibri"/>
          <w:szCs w:val="22"/>
        </w:rPr>
        <w:t>Check</w:t>
      </w:r>
      <w:proofErr w:type="spellEnd"/>
      <w:r w:rsidRPr="000C48DA">
        <w:rPr>
          <w:rFonts w:ascii="Calibri" w:hAnsi="Calibri" w:cs="Calibri"/>
          <w:szCs w:val="22"/>
        </w:rPr>
        <w:t xml:space="preserve"> </w:t>
      </w:r>
      <w:proofErr w:type="spellStart"/>
      <w:r w:rsidRPr="000C48DA">
        <w:rPr>
          <w:rFonts w:ascii="Calibri" w:hAnsi="Calibri" w:cs="Calibri"/>
          <w:szCs w:val="22"/>
        </w:rPr>
        <w:t>List</w:t>
      </w:r>
      <w:proofErr w:type="spellEnd"/>
      <w:r w:rsidRPr="000C48DA">
        <w:rPr>
          <w:rFonts w:ascii="Calibri" w:hAnsi="Calibri" w:cs="Calibri"/>
          <w:szCs w:val="22"/>
        </w:rPr>
        <w:t>)</w:t>
      </w:r>
    </w:p>
    <w:p w14:paraId="0DAA13D5" w14:textId="77777777" w:rsidR="000B7B7F" w:rsidRPr="000C48D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Φορολογική Ενημερότητα</w:t>
      </w:r>
    </w:p>
    <w:p w14:paraId="50C77D03" w14:textId="77777777" w:rsidR="000B7B7F" w:rsidRPr="000C48D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Ασφαλιστική Ενημερότητα</w:t>
      </w:r>
    </w:p>
    <w:p w14:paraId="1013C37E" w14:textId="11365A8A" w:rsidR="000B7B7F" w:rsidRPr="00E3278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E3278A">
        <w:rPr>
          <w:rFonts w:ascii="Calibri" w:hAnsi="Calibri" w:cs="Calibri"/>
          <w:szCs w:val="22"/>
        </w:rPr>
        <w:t xml:space="preserve">Δήλωση </w:t>
      </w:r>
      <w:r w:rsidR="00287865" w:rsidRPr="00E3278A">
        <w:rPr>
          <w:rFonts w:ascii="Calibri" w:hAnsi="Calibri" w:cs="Calibri"/>
          <w:szCs w:val="22"/>
        </w:rPr>
        <w:t>δ</w:t>
      </w:r>
      <w:r w:rsidRPr="00E3278A">
        <w:rPr>
          <w:rFonts w:ascii="Calibri" w:hAnsi="Calibri" w:cs="Calibri"/>
          <w:szCs w:val="22"/>
        </w:rPr>
        <w:t>ικαιούχου</w:t>
      </w:r>
      <w:r w:rsidR="00287865" w:rsidRPr="00E3278A">
        <w:rPr>
          <w:rFonts w:ascii="Calibri" w:hAnsi="Calibri" w:cs="Calibri"/>
          <w:szCs w:val="22"/>
        </w:rPr>
        <w:t>-εταίρου</w:t>
      </w:r>
      <w:r w:rsidRPr="00E3278A">
        <w:rPr>
          <w:rFonts w:ascii="Calibri" w:hAnsi="Calibri" w:cs="Calibri"/>
          <w:szCs w:val="22"/>
        </w:rPr>
        <w:t xml:space="preserve"> για παρακράτηση υπέρ Δ.Ο.Υ./ΕΦΚΑ</w:t>
      </w:r>
    </w:p>
    <w:p w14:paraId="613F85B9" w14:textId="77777777" w:rsidR="000B7B7F" w:rsidRPr="00E3278A" w:rsidRDefault="000B7B7F" w:rsidP="00E132C7">
      <w:pPr>
        <w:numPr>
          <w:ilvl w:val="0"/>
          <w:numId w:val="9"/>
        </w:numPr>
        <w:tabs>
          <w:tab w:val="clear" w:pos="0"/>
          <w:tab w:val="num" w:pos="360"/>
        </w:tabs>
        <w:jc w:val="both"/>
        <w:rPr>
          <w:rFonts w:ascii="Calibri" w:hAnsi="Calibri" w:cs="Calibri"/>
          <w:szCs w:val="22"/>
        </w:rPr>
      </w:pPr>
      <w:r w:rsidRPr="00E3278A">
        <w:rPr>
          <w:rFonts w:ascii="Calibri" w:hAnsi="Calibri" w:cs="Calibri"/>
          <w:szCs w:val="22"/>
        </w:rPr>
        <w:t>Κατάσταση Παρακρατήσεων</w:t>
      </w:r>
    </w:p>
    <w:sectPr w:rsidR="000B7B7F" w:rsidRPr="00E3278A" w:rsidSect="00EB51C6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8CC06" w14:textId="77777777" w:rsidR="00B66303" w:rsidRDefault="00B66303">
      <w:r>
        <w:separator/>
      </w:r>
    </w:p>
  </w:endnote>
  <w:endnote w:type="continuationSeparator" w:id="0">
    <w:p w14:paraId="360FAA17" w14:textId="77777777" w:rsidR="00B66303" w:rsidRDefault="00B6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3745F" w14:textId="57DD6FBB" w:rsidR="00517959" w:rsidRDefault="00517959" w:rsidP="00517959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65143937" wp14:editId="53E3DC7B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569DA" w14:textId="77777777" w:rsidR="00B66303" w:rsidRDefault="00B66303">
      <w:r>
        <w:separator/>
      </w:r>
    </w:p>
  </w:footnote>
  <w:footnote w:type="continuationSeparator" w:id="0">
    <w:p w14:paraId="174CDD5E" w14:textId="77777777" w:rsidR="00B66303" w:rsidRDefault="00B66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2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4D03"/>
    <w:rsid w:val="00025BDB"/>
    <w:rsid w:val="0002760B"/>
    <w:rsid w:val="00043172"/>
    <w:rsid w:val="00060021"/>
    <w:rsid w:val="00062C3D"/>
    <w:rsid w:val="00072102"/>
    <w:rsid w:val="00073EA1"/>
    <w:rsid w:val="00077F00"/>
    <w:rsid w:val="00082D96"/>
    <w:rsid w:val="00083D1E"/>
    <w:rsid w:val="00085423"/>
    <w:rsid w:val="000B5E05"/>
    <w:rsid w:val="000B7B7F"/>
    <w:rsid w:val="000C20B4"/>
    <w:rsid w:val="000C21F7"/>
    <w:rsid w:val="000C48DA"/>
    <w:rsid w:val="000E0E78"/>
    <w:rsid w:val="000E2364"/>
    <w:rsid w:val="000E40AB"/>
    <w:rsid w:val="000E5112"/>
    <w:rsid w:val="000F6A07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5675C"/>
    <w:rsid w:val="0017509B"/>
    <w:rsid w:val="00184249"/>
    <w:rsid w:val="001849F1"/>
    <w:rsid w:val="00186777"/>
    <w:rsid w:val="00195BC2"/>
    <w:rsid w:val="001A59F3"/>
    <w:rsid w:val="001C17C1"/>
    <w:rsid w:val="001C2A57"/>
    <w:rsid w:val="001C700E"/>
    <w:rsid w:val="001D0442"/>
    <w:rsid w:val="001D05EB"/>
    <w:rsid w:val="001E0CEB"/>
    <w:rsid w:val="001E3FC3"/>
    <w:rsid w:val="001E513C"/>
    <w:rsid w:val="001E5A0E"/>
    <w:rsid w:val="001F2D8C"/>
    <w:rsid w:val="001F2EDB"/>
    <w:rsid w:val="0020266B"/>
    <w:rsid w:val="00212A62"/>
    <w:rsid w:val="002151A2"/>
    <w:rsid w:val="002152A9"/>
    <w:rsid w:val="00215E58"/>
    <w:rsid w:val="0023046E"/>
    <w:rsid w:val="0023257B"/>
    <w:rsid w:val="00236A41"/>
    <w:rsid w:val="002558A4"/>
    <w:rsid w:val="00264375"/>
    <w:rsid w:val="00274824"/>
    <w:rsid w:val="00280084"/>
    <w:rsid w:val="00287865"/>
    <w:rsid w:val="002978F0"/>
    <w:rsid w:val="002A31BB"/>
    <w:rsid w:val="002A39CF"/>
    <w:rsid w:val="002B49E4"/>
    <w:rsid w:val="002E3531"/>
    <w:rsid w:val="002F15D9"/>
    <w:rsid w:val="002F2102"/>
    <w:rsid w:val="002F56DC"/>
    <w:rsid w:val="00302FFA"/>
    <w:rsid w:val="003074D7"/>
    <w:rsid w:val="003138C3"/>
    <w:rsid w:val="00316767"/>
    <w:rsid w:val="00324D11"/>
    <w:rsid w:val="0032737E"/>
    <w:rsid w:val="0035141D"/>
    <w:rsid w:val="00366484"/>
    <w:rsid w:val="00375721"/>
    <w:rsid w:val="003806D8"/>
    <w:rsid w:val="00386859"/>
    <w:rsid w:val="00386B6A"/>
    <w:rsid w:val="0039270A"/>
    <w:rsid w:val="00394BA9"/>
    <w:rsid w:val="00396CCB"/>
    <w:rsid w:val="00397479"/>
    <w:rsid w:val="003A3CBA"/>
    <w:rsid w:val="003C15BD"/>
    <w:rsid w:val="003C4E1B"/>
    <w:rsid w:val="003D0E41"/>
    <w:rsid w:val="003E36CC"/>
    <w:rsid w:val="003F2EE9"/>
    <w:rsid w:val="003F3F43"/>
    <w:rsid w:val="0040313D"/>
    <w:rsid w:val="004169D3"/>
    <w:rsid w:val="004237EC"/>
    <w:rsid w:val="00423E51"/>
    <w:rsid w:val="004312C1"/>
    <w:rsid w:val="004503E4"/>
    <w:rsid w:val="00465BAB"/>
    <w:rsid w:val="004778A3"/>
    <w:rsid w:val="00477FB6"/>
    <w:rsid w:val="00493126"/>
    <w:rsid w:val="0049716E"/>
    <w:rsid w:val="004A0031"/>
    <w:rsid w:val="004A56D0"/>
    <w:rsid w:val="004A7F22"/>
    <w:rsid w:val="004B08D4"/>
    <w:rsid w:val="004B6536"/>
    <w:rsid w:val="004C1B91"/>
    <w:rsid w:val="004F7264"/>
    <w:rsid w:val="00517959"/>
    <w:rsid w:val="00520922"/>
    <w:rsid w:val="00520A32"/>
    <w:rsid w:val="0052617D"/>
    <w:rsid w:val="005373A9"/>
    <w:rsid w:val="0054382D"/>
    <w:rsid w:val="0055055F"/>
    <w:rsid w:val="00562BB0"/>
    <w:rsid w:val="00564BBB"/>
    <w:rsid w:val="00572C81"/>
    <w:rsid w:val="005730C9"/>
    <w:rsid w:val="00576188"/>
    <w:rsid w:val="005838D8"/>
    <w:rsid w:val="0059052C"/>
    <w:rsid w:val="005907A4"/>
    <w:rsid w:val="005A5AE1"/>
    <w:rsid w:val="005A7B14"/>
    <w:rsid w:val="005B0E70"/>
    <w:rsid w:val="005C359E"/>
    <w:rsid w:val="005D1A37"/>
    <w:rsid w:val="005F3C80"/>
    <w:rsid w:val="005F40F5"/>
    <w:rsid w:val="005F5824"/>
    <w:rsid w:val="005F61E1"/>
    <w:rsid w:val="00617702"/>
    <w:rsid w:val="006206D4"/>
    <w:rsid w:val="006229A3"/>
    <w:rsid w:val="00627599"/>
    <w:rsid w:val="0063003D"/>
    <w:rsid w:val="00634E7A"/>
    <w:rsid w:val="006440E3"/>
    <w:rsid w:val="00650E99"/>
    <w:rsid w:val="00653EC1"/>
    <w:rsid w:val="00664316"/>
    <w:rsid w:val="006651DD"/>
    <w:rsid w:val="00665A82"/>
    <w:rsid w:val="006822A5"/>
    <w:rsid w:val="00690A6B"/>
    <w:rsid w:val="006B0FC2"/>
    <w:rsid w:val="006B2612"/>
    <w:rsid w:val="006D1424"/>
    <w:rsid w:val="006D437A"/>
    <w:rsid w:val="006E3160"/>
    <w:rsid w:val="006F1E66"/>
    <w:rsid w:val="006F4C92"/>
    <w:rsid w:val="006F78D4"/>
    <w:rsid w:val="00700792"/>
    <w:rsid w:val="00700CD9"/>
    <w:rsid w:val="00707AF3"/>
    <w:rsid w:val="00721DBB"/>
    <w:rsid w:val="007223AA"/>
    <w:rsid w:val="00730E8B"/>
    <w:rsid w:val="00733C57"/>
    <w:rsid w:val="00761BBA"/>
    <w:rsid w:val="00793CD6"/>
    <w:rsid w:val="007A17DE"/>
    <w:rsid w:val="007A51FF"/>
    <w:rsid w:val="007B5081"/>
    <w:rsid w:val="007C5705"/>
    <w:rsid w:val="007E7A9C"/>
    <w:rsid w:val="007F05CA"/>
    <w:rsid w:val="007F1D9E"/>
    <w:rsid w:val="00801512"/>
    <w:rsid w:val="00820AC6"/>
    <w:rsid w:val="00830858"/>
    <w:rsid w:val="00833E58"/>
    <w:rsid w:val="00835929"/>
    <w:rsid w:val="00837FAA"/>
    <w:rsid w:val="00843FED"/>
    <w:rsid w:val="008562F0"/>
    <w:rsid w:val="00856326"/>
    <w:rsid w:val="00867F91"/>
    <w:rsid w:val="0087599B"/>
    <w:rsid w:val="00885C53"/>
    <w:rsid w:val="008A49C7"/>
    <w:rsid w:val="008A74B3"/>
    <w:rsid w:val="008B22B0"/>
    <w:rsid w:val="008B66EC"/>
    <w:rsid w:val="008C3794"/>
    <w:rsid w:val="008D1C07"/>
    <w:rsid w:val="008E3000"/>
    <w:rsid w:val="008F6235"/>
    <w:rsid w:val="009115AD"/>
    <w:rsid w:val="0091188A"/>
    <w:rsid w:val="00914C59"/>
    <w:rsid w:val="00915060"/>
    <w:rsid w:val="00916035"/>
    <w:rsid w:val="00922663"/>
    <w:rsid w:val="0094648C"/>
    <w:rsid w:val="00947E19"/>
    <w:rsid w:val="00951B51"/>
    <w:rsid w:val="00954FDE"/>
    <w:rsid w:val="00957975"/>
    <w:rsid w:val="009600CB"/>
    <w:rsid w:val="00971830"/>
    <w:rsid w:val="009757D0"/>
    <w:rsid w:val="00985C76"/>
    <w:rsid w:val="00986285"/>
    <w:rsid w:val="009A55CC"/>
    <w:rsid w:val="009C0C66"/>
    <w:rsid w:val="009C2913"/>
    <w:rsid w:val="009C3AF6"/>
    <w:rsid w:val="009D263A"/>
    <w:rsid w:val="009F04BE"/>
    <w:rsid w:val="009F7069"/>
    <w:rsid w:val="00A006A4"/>
    <w:rsid w:val="00A14852"/>
    <w:rsid w:val="00A20B3E"/>
    <w:rsid w:val="00A2120B"/>
    <w:rsid w:val="00A21E6D"/>
    <w:rsid w:val="00A318EC"/>
    <w:rsid w:val="00A3219C"/>
    <w:rsid w:val="00A32D5E"/>
    <w:rsid w:val="00A3611E"/>
    <w:rsid w:val="00A363F1"/>
    <w:rsid w:val="00A378B7"/>
    <w:rsid w:val="00A40142"/>
    <w:rsid w:val="00A52CFB"/>
    <w:rsid w:val="00A556B0"/>
    <w:rsid w:val="00A632DE"/>
    <w:rsid w:val="00A64B25"/>
    <w:rsid w:val="00A70C61"/>
    <w:rsid w:val="00A770CE"/>
    <w:rsid w:val="00A82491"/>
    <w:rsid w:val="00A857B3"/>
    <w:rsid w:val="00A92095"/>
    <w:rsid w:val="00A92DCF"/>
    <w:rsid w:val="00AA1191"/>
    <w:rsid w:val="00AA37E8"/>
    <w:rsid w:val="00AA4EC4"/>
    <w:rsid w:val="00AB1677"/>
    <w:rsid w:val="00AB5816"/>
    <w:rsid w:val="00AC2F6D"/>
    <w:rsid w:val="00AC33EE"/>
    <w:rsid w:val="00AC671E"/>
    <w:rsid w:val="00AD4960"/>
    <w:rsid w:val="00AD70B5"/>
    <w:rsid w:val="00AE0F25"/>
    <w:rsid w:val="00B114F4"/>
    <w:rsid w:val="00B338CB"/>
    <w:rsid w:val="00B4461C"/>
    <w:rsid w:val="00B50BC6"/>
    <w:rsid w:val="00B53094"/>
    <w:rsid w:val="00B57BC3"/>
    <w:rsid w:val="00B631B6"/>
    <w:rsid w:val="00B660F4"/>
    <w:rsid w:val="00B66303"/>
    <w:rsid w:val="00B7168E"/>
    <w:rsid w:val="00B97C3C"/>
    <w:rsid w:val="00BA3065"/>
    <w:rsid w:val="00BB0C12"/>
    <w:rsid w:val="00BF3B7D"/>
    <w:rsid w:val="00BF4FC1"/>
    <w:rsid w:val="00C06DE7"/>
    <w:rsid w:val="00C07B1D"/>
    <w:rsid w:val="00C34552"/>
    <w:rsid w:val="00C34A46"/>
    <w:rsid w:val="00C50CCE"/>
    <w:rsid w:val="00C647B6"/>
    <w:rsid w:val="00C70BC6"/>
    <w:rsid w:val="00C7422F"/>
    <w:rsid w:val="00C80E7F"/>
    <w:rsid w:val="00C83729"/>
    <w:rsid w:val="00C976B5"/>
    <w:rsid w:val="00CA12D8"/>
    <w:rsid w:val="00CA1632"/>
    <w:rsid w:val="00CB10BD"/>
    <w:rsid w:val="00CC42B5"/>
    <w:rsid w:val="00CD0FA1"/>
    <w:rsid w:val="00CD2063"/>
    <w:rsid w:val="00CD3048"/>
    <w:rsid w:val="00CD6B6C"/>
    <w:rsid w:val="00CE01EA"/>
    <w:rsid w:val="00CE6C62"/>
    <w:rsid w:val="00CF023B"/>
    <w:rsid w:val="00CF0E73"/>
    <w:rsid w:val="00CF24FA"/>
    <w:rsid w:val="00D02985"/>
    <w:rsid w:val="00D0327A"/>
    <w:rsid w:val="00D03B60"/>
    <w:rsid w:val="00D10782"/>
    <w:rsid w:val="00D15867"/>
    <w:rsid w:val="00D232D7"/>
    <w:rsid w:val="00D25D2C"/>
    <w:rsid w:val="00D26664"/>
    <w:rsid w:val="00D36FBC"/>
    <w:rsid w:val="00D717A5"/>
    <w:rsid w:val="00D81E2B"/>
    <w:rsid w:val="00D951A4"/>
    <w:rsid w:val="00D97AC5"/>
    <w:rsid w:val="00DA4F23"/>
    <w:rsid w:val="00DB14E2"/>
    <w:rsid w:val="00DB558C"/>
    <w:rsid w:val="00E0636C"/>
    <w:rsid w:val="00E1045C"/>
    <w:rsid w:val="00E132C7"/>
    <w:rsid w:val="00E21031"/>
    <w:rsid w:val="00E231CD"/>
    <w:rsid w:val="00E24389"/>
    <w:rsid w:val="00E24437"/>
    <w:rsid w:val="00E27428"/>
    <w:rsid w:val="00E3278A"/>
    <w:rsid w:val="00E357FC"/>
    <w:rsid w:val="00E35F0A"/>
    <w:rsid w:val="00E40322"/>
    <w:rsid w:val="00E4321A"/>
    <w:rsid w:val="00E4484C"/>
    <w:rsid w:val="00E66D7E"/>
    <w:rsid w:val="00E7296A"/>
    <w:rsid w:val="00E74143"/>
    <w:rsid w:val="00E75AD9"/>
    <w:rsid w:val="00EA41BD"/>
    <w:rsid w:val="00EB2791"/>
    <w:rsid w:val="00EB51C6"/>
    <w:rsid w:val="00ED060D"/>
    <w:rsid w:val="00EF00FC"/>
    <w:rsid w:val="00F02A6E"/>
    <w:rsid w:val="00F3206F"/>
    <w:rsid w:val="00F330F6"/>
    <w:rsid w:val="00F408B6"/>
    <w:rsid w:val="00F41CAE"/>
    <w:rsid w:val="00F621A7"/>
    <w:rsid w:val="00F76C6C"/>
    <w:rsid w:val="00F8587A"/>
    <w:rsid w:val="00F859B0"/>
    <w:rsid w:val="00F874B8"/>
    <w:rsid w:val="00F94308"/>
    <w:rsid w:val="00FA0838"/>
    <w:rsid w:val="00FA0927"/>
    <w:rsid w:val="00FA61CD"/>
    <w:rsid w:val="00FC0C3D"/>
    <w:rsid w:val="00FC28C6"/>
    <w:rsid w:val="00FC2B8C"/>
    <w:rsid w:val="00FC7F6F"/>
    <w:rsid w:val="00FD22A7"/>
    <w:rsid w:val="00FD416F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1409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Υ_6</dc:title>
  <dc:creator>.</dc:creator>
  <cp:lastModifiedBy>OPEKEPE02 OPEKEPE02</cp:lastModifiedBy>
  <cp:revision>67</cp:revision>
  <cp:lastPrinted>2020-09-24T13:52:00Z</cp:lastPrinted>
  <dcterms:created xsi:type="dcterms:W3CDTF">2020-09-16T06:49:00Z</dcterms:created>
  <dcterms:modified xsi:type="dcterms:W3CDTF">2021-03-15T16:27:00Z</dcterms:modified>
</cp:coreProperties>
</file>