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FC754BD" w14:textId="458BB1E2" w:rsidR="000C48DA" w:rsidRPr="00ED060D" w:rsidRDefault="00073EA1" w:rsidP="000C48DA">
      <w:pPr>
        <w:jc w:val="right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szCs w:val="22"/>
        </w:rPr>
        <w:t>Υ</w:t>
      </w:r>
      <w:r w:rsidR="000C48DA" w:rsidRPr="000C48DA">
        <w:rPr>
          <w:rFonts w:ascii="Calibri" w:hAnsi="Calibri" w:cs="Calibri"/>
          <w:b/>
          <w:szCs w:val="22"/>
          <w:lang w:val="en-US"/>
        </w:rPr>
        <w:t>_</w:t>
      </w:r>
      <w:r w:rsidR="00ED060D">
        <w:rPr>
          <w:rFonts w:ascii="Calibri" w:hAnsi="Calibri" w:cs="Calibri"/>
          <w:b/>
          <w:szCs w:val="22"/>
        </w:rPr>
        <w:t>1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1"/>
        <w:gridCol w:w="4387"/>
      </w:tblGrid>
      <w:tr w:rsidR="000C48DA" w:rsidRPr="000C48DA" w14:paraId="3A8E6AE0" w14:textId="77777777" w:rsidTr="00B430A8">
        <w:trPr>
          <w:jc w:val="center"/>
        </w:trPr>
        <w:tc>
          <w:tcPr>
            <w:tcW w:w="9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0AB539" w14:textId="622B1363" w:rsidR="000C48DA" w:rsidRPr="000C48DA" w:rsidRDefault="000C48DA" w:rsidP="000C48DA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 xml:space="preserve">ΑΙΤΗΣΗ ΠΛΗΡΩΜΗΣ </w:t>
            </w:r>
            <w:r w:rsidR="00BF4FC1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ΠΡΟΠΑΡΑΣΚΕΥΑΣΤΙΚΗΣ ΦΑΣΗΣ</w:t>
            </w:r>
          </w:p>
          <w:p w14:paraId="2FFD7AF3" w14:textId="77777777" w:rsidR="003D0693" w:rsidRDefault="0048327E" w:rsidP="00AD4960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ΜΕΤΡΟ </w:t>
            </w:r>
            <w:r w:rsidR="003D0693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19 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- </w:t>
            </w:r>
            <w:r w:rsidR="000C48DA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ΥΠΟΜΕΤΡΟ 19.</w:t>
            </w:r>
            <w:r w:rsidR="00F3206F" w:rsidRPr="00F3206F">
              <w:rPr>
                <w:rFonts w:ascii="Calibri" w:hAnsi="Calibri" w:cs="Calibri"/>
                <w:b/>
                <w:bCs/>
                <w:color w:val="000000"/>
                <w:szCs w:val="22"/>
              </w:rPr>
              <w:t>3</w:t>
            </w:r>
            <w:r w:rsidR="000C48DA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«ΣΤΗΡΙΞΗ ΓΙΑ Τ</w:t>
            </w:r>
            <w:r w:rsidR="00F3206F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ΗΝ ΠΡΟΠΑΡΑΣΚΕΥΗ  </w:t>
            </w:r>
            <w:r w:rsidR="00AD70B5">
              <w:rPr>
                <w:rFonts w:ascii="Calibri" w:hAnsi="Calibri" w:cs="Calibri"/>
                <w:b/>
                <w:bCs/>
                <w:color w:val="000000"/>
                <w:szCs w:val="22"/>
              </w:rPr>
              <w:t>ΚΑΙ</w:t>
            </w:r>
          </w:p>
          <w:p w14:paraId="4A5BB07C" w14:textId="2A6293B8" w:rsidR="000C48DA" w:rsidRPr="00AD4960" w:rsidRDefault="00AD70B5" w:rsidP="00AD4960">
            <w:pPr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ΤΗΝ ΥΛΟΠΟΙΗΣΗ ΤΗΣ ΣΥΝΕΡΓΑΣΙΑΣ</w:t>
            </w:r>
            <w:r w:rsidR="00986285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(</w:t>
            </w:r>
            <w:r w:rsidR="00A92DCF">
              <w:rPr>
                <w:rFonts w:ascii="Calibri" w:hAnsi="Calibri" w:cs="Calibri"/>
                <w:b/>
                <w:bCs/>
                <w:color w:val="000000"/>
                <w:szCs w:val="22"/>
              </w:rPr>
              <w:t>ΔΙΑΚΡΑΤΙΚΗ</w:t>
            </w:r>
            <w:r w:rsidR="00AD4960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 &amp; ΔΙΑΤΟΠΙΚΗ)</w:t>
            </w:r>
            <w:r w:rsidR="000C48DA"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» ΤΟΥ ΠΑΑ 2014-2020</w:t>
            </w:r>
          </w:p>
        </w:tc>
      </w:tr>
      <w:tr w:rsidR="000C48DA" w:rsidRPr="000C48DA" w14:paraId="6CABFB2B" w14:textId="77777777" w:rsidTr="00B430A8">
        <w:trPr>
          <w:jc w:val="center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6E773" w14:textId="77777777" w:rsidR="000C48DA" w:rsidRPr="000C48DA" w:rsidRDefault="000C48DA" w:rsidP="000C48DA">
            <w:pPr>
              <w:autoSpaceDE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ΠΡΟΣ</w:t>
            </w: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: </w:t>
            </w:r>
          </w:p>
          <w:p w14:paraId="5DAD6126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ΥΠΟΥΡΓΕΙΟ ΑΓΡΟΤΙΚΗΣ</w:t>
            </w:r>
          </w:p>
          <w:p w14:paraId="5F74DC33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ΑΝΑΠΤΥΞΗΣ &amp; ΤΡΟΦΙΜΩΝ</w:t>
            </w:r>
          </w:p>
          <w:p w14:paraId="213071DD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ΓΕΝΙΚΗ ΓΡΑΜΜΑΤΕΙΑ ΑΓΡΟΤΙΚΗΣ ΠΟΛΙΤΙΚΗΣ</w:t>
            </w:r>
          </w:p>
          <w:p w14:paraId="5A8CDCE3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&amp; ΔΙΑΧΕΙΡΙΣΗΣ ΚΟΙΝΟΤΙΚΩΝ ΠΟΡΩΝ</w:t>
            </w:r>
          </w:p>
          <w:p w14:paraId="6902D3BE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ΕΙΔΙΚΗ ΥΠΗΡΕΣΙΑ ΕΦΑΡΜΟΓΗΣ</w:t>
            </w:r>
          </w:p>
          <w:p w14:paraId="2C8213B7" w14:textId="77777777" w:rsidR="008A0041" w:rsidRDefault="008A0041" w:rsidP="008A0041">
            <w:pPr>
              <w:pStyle w:val="a6"/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ΠΑΑ 2014-2020</w:t>
            </w:r>
          </w:p>
          <w:p w14:paraId="153B1858" w14:textId="77777777" w:rsidR="008A0041" w:rsidRPr="00BD2D95" w:rsidRDefault="008A0041" w:rsidP="008A0041">
            <w:pPr>
              <w:pStyle w:val="a6"/>
              <w:rPr>
                <w:rFonts w:ascii="Calibri" w:hAnsi="Calibri" w:cs="Tahoma"/>
                <w:sz w:val="21"/>
                <w:szCs w:val="21"/>
              </w:rPr>
            </w:pPr>
            <w:r w:rsidRPr="00BD2D95">
              <w:rPr>
                <w:rFonts w:ascii="Calibri" w:hAnsi="Calibri" w:cs="Tahoma"/>
                <w:b/>
                <w:sz w:val="21"/>
                <w:szCs w:val="21"/>
              </w:rPr>
              <w:t>ΜΟΝΑΔΑ ΤΟΠΙΚΗΣ ΑΝΑΠΤΥΞΗΣ</w:t>
            </w:r>
          </w:p>
          <w:p w14:paraId="172198AD" w14:textId="77777777" w:rsidR="008A0041" w:rsidRDefault="008A0041" w:rsidP="008A0041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Ταχ. Δ/νση: Λ. Αθηνών 54-56</w:t>
            </w:r>
          </w:p>
          <w:p w14:paraId="4D37D677" w14:textId="74F755E6" w:rsidR="000C48DA" w:rsidRPr="00A81907" w:rsidRDefault="008A0041" w:rsidP="00A81907">
            <w:pPr>
              <w:pStyle w:val="a6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Τ.Κ.: 104 41</w:t>
            </w:r>
          </w:p>
        </w:tc>
        <w:tc>
          <w:tcPr>
            <w:tcW w:w="4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B839F" w14:textId="77777777" w:rsidR="000C48DA" w:rsidRPr="000C48DA" w:rsidRDefault="000C48DA" w:rsidP="000C48DA">
            <w:pPr>
              <w:autoSpaceDE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ΗΜ/ΝΙΑ: </w:t>
            </w:r>
          </w:p>
          <w:p w14:paraId="0A65564A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</w:rPr>
              <w:t>ΑΡ. ΠΡΩΤ.:</w:t>
            </w:r>
          </w:p>
        </w:tc>
      </w:tr>
    </w:tbl>
    <w:p w14:paraId="1CCF99DC" w14:textId="77777777" w:rsidR="000C48DA" w:rsidRPr="000C48DA" w:rsidRDefault="000C48DA" w:rsidP="000C48DA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22"/>
        <w:gridCol w:w="6194"/>
      </w:tblGrid>
      <w:tr w:rsidR="000C48DA" w:rsidRPr="000C48DA" w14:paraId="4B73E173" w14:textId="77777777" w:rsidTr="00B430A8">
        <w:trPr>
          <w:jc w:val="center"/>
        </w:trPr>
        <w:tc>
          <w:tcPr>
            <w:tcW w:w="9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3C80" w14:textId="53ADB436" w:rsidR="000C48DA" w:rsidRPr="000C48DA" w:rsidRDefault="000C48DA" w:rsidP="000C48DA">
            <w:pPr>
              <w:jc w:val="center"/>
            </w:pPr>
            <w:bookmarkStart w:id="0" w:name="_Hlk51575746"/>
            <w:r w:rsidRPr="000C48DA">
              <w:rPr>
                <w:rFonts w:ascii="Calibri" w:hAnsi="Calibri" w:cs="Calibri"/>
                <w:b/>
                <w:bCs/>
                <w:szCs w:val="22"/>
                <w:u w:val="single"/>
              </w:rPr>
              <w:t>ΣΤΟΙΧΕΙΑ ΔΙΚΑΙΟΥΧΟΥ</w:t>
            </w:r>
            <w:r w:rsidR="004629C3">
              <w:rPr>
                <w:rFonts w:ascii="Calibri" w:hAnsi="Calibri" w:cs="Calibri"/>
                <w:b/>
                <w:bCs/>
                <w:szCs w:val="22"/>
                <w:u w:val="single"/>
              </w:rPr>
              <w:t>-</w:t>
            </w:r>
            <w:r w:rsidR="0090494B">
              <w:rPr>
                <w:rFonts w:ascii="Calibri" w:hAnsi="Calibri" w:cs="Calibri"/>
                <w:b/>
                <w:bCs/>
                <w:szCs w:val="22"/>
                <w:u w:val="single"/>
              </w:rPr>
              <w:t>ΕΤΑΙΡΟΥ</w:t>
            </w:r>
          </w:p>
        </w:tc>
      </w:tr>
      <w:tr w:rsidR="000C48DA" w:rsidRPr="000C48DA" w14:paraId="26342CC9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CE8A5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ΕΠΩΝΥΜΙΑ: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E30D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6F0BCFC5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6E44D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ΔΙΑΚΡΙΤΙΚΟΣ ΤΙΤΛΟΣ: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2A2D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0F01523A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EA716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Α.Φ.Μ.: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CCDD6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28ED8D4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C397C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Δ.O.Y.: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62FA7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741C4C5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141F0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ΟΝΟΜΑΤΕΠΩΝΥΜΟ ΝΟΜΙΜΟΥ ΕΚΠΡΟΣΩΠΟΥ: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B7705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 w:val="16"/>
                <w:szCs w:val="22"/>
              </w:rPr>
            </w:pPr>
          </w:p>
        </w:tc>
      </w:tr>
      <w:tr w:rsidR="000C48DA" w:rsidRPr="000C48DA" w14:paraId="03E4F7A4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69E1F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ΤΑΧ. Δ/ΝΣΗ: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DC1C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4963DAA6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CFD6A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ΤΗΛΕΦΩΝΑ ΕΠΙΚΟΙΝΩΝΙΑΣ: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CC6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2B49EC34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7E04F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FAX: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4ED8D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CE5740A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74049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E-MAIL: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0F9B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B8F8B81" w14:textId="77777777" w:rsidTr="00B430A8">
        <w:trPr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18F75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>ΠΛΗΡΟΦΟΡΙΕΣ: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93DAB" w14:textId="77777777" w:rsidR="000C48DA" w:rsidRPr="000C48DA" w:rsidRDefault="000C48DA" w:rsidP="000C48DA">
            <w:pPr>
              <w:snapToGrid w:val="0"/>
              <w:rPr>
                <w:rFonts w:ascii="Calibri" w:hAnsi="Calibri" w:cs="Calibri"/>
                <w:b/>
                <w:szCs w:val="22"/>
              </w:rPr>
            </w:pPr>
          </w:p>
        </w:tc>
      </w:tr>
      <w:tr w:rsidR="000C48DA" w:rsidRPr="000C48DA" w14:paraId="745DA651" w14:textId="77777777" w:rsidTr="00B430A8">
        <w:trPr>
          <w:jc w:val="center"/>
        </w:trPr>
        <w:tc>
          <w:tcPr>
            <w:tcW w:w="9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7D184" w14:textId="6C5EB259" w:rsidR="000C48DA" w:rsidRPr="000C48DA" w:rsidRDefault="000C48DA" w:rsidP="000C48DA">
            <w:pPr>
              <w:autoSpaceDE w:val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bCs/>
                <w:color w:val="000000"/>
                <w:szCs w:val="22"/>
                <w:u w:val="single"/>
              </w:rPr>
              <w:t>Στοιχεία τραπεζικού λογαριασμού</w:t>
            </w:r>
          </w:p>
        </w:tc>
      </w:tr>
      <w:tr w:rsidR="000C48DA" w:rsidRPr="000C48DA" w14:paraId="747AFD3B" w14:textId="77777777" w:rsidTr="00B430A8">
        <w:trPr>
          <w:cantSplit/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26ACF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 xml:space="preserve">ΤΡΑΠΕΖΑ: 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6AEF" w14:textId="77777777" w:rsidR="000C48DA" w:rsidRPr="000C48DA" w:rsidRDefault="000C48DA" w:rsidP="000C48D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tr w:rsidR="000C48DA" w:rsidRPr="000C48DA" w14:paraId="77E87A70" w14:textId="77777777" w:rsidTr="00B430A8">
        <w:trPr>
          <w:cantSplit/>
          <w:jc w:val="center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1B94B" w14:textId="77777777" w:rsidR="000C48DA" w:rsidRPr="000C48DA" w:rsidRDefault="000C48DA" w:rsidP="000C48DA">
            <w:pPr>
              <w:autoSpaceDE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C48DA">
              <w:rPr>
                <w:rFonts w:ascii="Calibri" w:hAnsi="Calibri" w:cs="Calibri"/>
                <w:b/>
                <w:color w:val="000000"/>
                <w:szCs w:val="22"/>
              </w:rPr>
              <w:t xml:space="preserve">ΑΡΙΘΜΟΣ ΛΟΓΑΡΙΑΣΜΟΥ (IBAN): 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E4BA3" w14:textId="77777777" w:rsidR="000C48DA" w:rsidRPr="000C48DA" w:rsidRDefault="000C48DA" w:rsidP="000C48D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Cs w:val="22"/>
                <w:lang w:eastAsia="el-GR"/>
              </w:rPr>
            </w:pPr>
          </w:p>
        </w:tc>
      </w:tr>
      <w:bookmarkEnd w:id="0"/>
    </w:tbl>
    <w:p w14:paraId="15C25F1A" w14:textId="09EAA1E3" w:rsidR="00CE6C62" w:rsidRDefault="00CE6C62" w:rsidP="000C48DA">
      <w:pPr>
        <w:autoSpaceDE w:val="0"/>
        <w:jc w:val="both"/>
        <w:rPr>
          <w:rFonts w:ascii="Calibri" w:hAnsi="Calibri" w:cs="Calibri"/>
          <w:szCs w:val="22"/>
        </w:rPr>
      </w:pPr>
    </w:p>
    <w:p w14:paraId="0951377E" w14:textId="77777777" w:rsidR="00C12B80" w:rsidRDefault="00C12B80" w:rsidP="000C48DA">
      <w:pPr>
        <w:autoSpaceDE w:val="0"/>
        <w:jc w:val="both"/>
        <w:rPr>
          <w:rFonts w:ascii="Calibri" w:hAnsi="Calibri" w:cs="Calibri"/>
          <w:szCs w:val="22"/>
        </w:rPr>
      </w:pPr>
    </w:p>
    <w:p w14:paraId="4D6B406C" w14:textId="60DB6A8C" w:rsidR="000C48DA" w:rsidRDefault="000C48DA" w:rsidP="00CD2D7B">
      <w:pPr>
        <w:autoSpaceDE w:val="0"/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Με την παρούσα υποβάλλω την </w:t>
      </w:r>
      <w:r w:rsidR="00410C64" w:rsidRPr="007F60FF">
        <w:rPr>
          <w:rFonts w:ascii="Calibri" w:hAnsi="Calibri" w:cs="Calibri"/>
          <w:szCs w:val="22"/>
        </w:rPr>
        <w:t>τελική</w:t>
      </w:r>
      <w:r w:rsidR="00410C64" w:rsidRPr="00410C64">
        <w:rPr>
          <w:rFonts w:ascii="Calibri" w:hAnsi="Calibri" w:cs="Calibri"/>
          <w:color w:val="FF0000"/>
          <w:szCs w:val="22"/>
        </w:rPr>
        <w:t xml:space="preserve"> </w:t>
      </w:r>
      <w:r w:rsidRPr="000C48DA">
        <w:rPr>
          <w:rFonts w:ascii="Calibri" w:hAnsi="Calibri" w:cs="Calibri"/>
          <w:szCs w:val="22"/>
        </w:rPr>
        <w:t>αίτηση πληρωμή</w:t>
      </w:r>
      <w:r w:rsidR="005B0E70">
        <w:rPr>
          <w:rFonts w:ascii="Calibri" w:hAnsi="Calibri" w:cs="Calibri"/>
          <w:szCs w:val="22"/>
        </w:rPr>
        <w:t xml:space="preserve">ς </w:t>
      </w:r>
      <w:r w:rsidR="00351446">
        <w:rPr>
          <w:rFonts w:ascii="Calibri" w:hAnsi="Calibri" w:cs="Calibri"/>
          <w:szCs w:val="22"/>
        </w:rPr>
        <w:t xml:space="preserve">της </w:t>
      </w:r>
      <w:r w:rsidR="005B0E70">
        <w:rPr>
          <w:rFonts w:ascii="Calibri" w:hAnsi="Calibri" w:cs="Calibri"/>
          <w:szCs w:val="22"/>
        </w:rPr>
        <w:t>Προπαρασκευαστικής Φάσης</w:t>
      </w:r>
      <w:r w:rsidR="00D867CF">
        <w:rPr>
          <w:rFonts w:ascii="Calibri" w:hAnsi="Calibri" w:cs="Calibri"/>
          <w:szCs w:val="22"/>
        </w:rPr>
        <w:t xml:space="preserve"> </w:t>
      </w:r>
      <w:r w:rsidR="008C3E3D" w:rsidRPr="000C48DA">
        <w:rPr>
          <w:rFonts w:ascii="Calibri" w:hAnsi="Calibri" w:cs="Calibri"/>
          <w:szCs w:val="22"/>
        </w:rPr>
        <w:t xml:space="preserve">για τις δαπάνες που </w:t>
      </w:r>
      <w:r w:rsidR="004F18E4" w:rsidRPr="000C48DA">
        <w:rPr>
          <w:rFonts w:ascii="Calibri" w:hAnsi="Calibri" w:cs="Calibri"/>
          <w:szCs w:val="22"/>
        </w:rPr>
        <w:t>έχω πραγματοποιήσει</w:t>
      </w:r>
      <w:r w:rsidR="008F6A32">
        <w:rPr>
          <w:rFonts w:ascii="Calibri" w:hAnsi="Calibri" w:cs="Calibri"/>
          <w:szCs w:val="22"/>
        </w:rPr>
        <w:t xml:space="preserve"> </w:t>
      </w:r>
      <w:r w:rsidR="000363E3">
        <w:rPr>
          <w:rFonts w:ascii="Calibri" w:hAnsi="Calibri" w:cs="Calibri"/>
          <w:szCs w:val="22"/>
        </w:rPr>
        <w:t>ως δικαιούχος-εταίρος</w:t>
      </w:r>
      <w:r w:rsidR="008F6A32">
        <w:rPr>
          <w:rFonts w:ascii="Calibri" w:hAnsi="Calibri" w:cs="Calibri"/>
          <w:szCs w:val="22"/>
        </w:rPr>
        <w:t xml:space="preserve"> </w:t>
      </w:r>
      <w:r w:rsidR="008167F3">
        <w:rPr>
          <w:rFonts w:ascii="Calibri" w:hAnsi="Calibri" w:cs="Calibri"/>
          <w:szCs w:val="22"/>
        </w:rPr>
        <w:t>στο πλ</w:t>
      </w:r>
      <w:r w:rsidR="00334E71">
        <w:rPr>
          <w:rFonts w:ascii="Calibri" w:hAnsi="Calibri" w:cs="Calibri"/>
          <w:szCs w:val="22"/>
        </w:rPr>
        <w:t>α</w:t>
      </w:r>
      <w:r w:rsidR="008167F3">
        <w:rPr>
          <w:rFonts w:ascii="Calibri" w:hAnsi="Calibri" w:cs="Calibri"/>
          <w:szCs w:val="22"/>
        </w:rPr>
        <w:t xml:space="preserve">ίσιο </w:t>
      </w:r>
      <w:r w:rsidR="00185205">
        <w:rPr>
          <w:rFonts w:ascii="Calibri" w:hAnsi="Calibri" w:cs="Calibri"/>
          <w:szCs w:val="22"/>
        </w:rPr>
        <w:t xml:space="preserve">του </w:t>
      </w:r>
      <w:r w:rsidR="00AA2554">
        <w:rPr>
          <w:rFonts w:ascii="Calibri" w:hAnsi="Calibri" w:cs="Calibri"/>
          <w:szCs w:val="22"/>
        </w:rPr>
        <w:t>_</w:t>
      </w:r>
      <w:r w:rsidR="00185205">
        <w:rPr>
          <w:rFonts w:ascii="Calibri" w:hAnsi="Calibri" w:cs="Calibri"/>
          <w:szCs w:val="22"/>
        </w:rPr>
        <w:t xml:space="preserve">________________ </w:t>
      </w:r>
      <w:r w:rsidR="00185205" w:rsidRPr="00334E71">
        <w:rPr>
          <w:rFonts w:ascii="Calibri" w:hAnsi="Calibri" w:cs="Calibri"/>
          <w:szCs w:val="22"/>
        </w:rPr>
        <w:t>(</w:t>
      </w:r>
      <w:r w:rsidR="00185205" w:rsidRPr="00334E71">
        <w:rPr>
          <w:rFonts w:ascii="Calibri" w:hAnsi="Calibri" w:cs="Calibri"/>
          <w:i/>
          <w:iCs/>
          <w:szCs w:val="22"/>
        </w:rPr>
        <w:t>διατοπικού/διακρατικού</w:t>
      </w:r>
      <w:r w:rsidR="00185205">
        <w:rPr>
          <w:rFonts w:ascii="Calibri" w:hAnsi="Calibri" w:cs="Calibri"/>
          <w:szCs w:val="22"/>
        </w:rPr>
        <w:t>) Σχεδίου Συνεργασίας «________</w:t>
      </w:r>
      <w:r w:rsidR="00A476E5">
        <w:rPr>
          <w:rFonts w:ascii="Calibri" w:hAnsi="Calibri" w:cs="Calibri"/>
          <w:szCs w:val="22"/>
        </w:rPr>
        <w:t>________________</w:t>
      </w:r>
      <w:r w:rsidR="00185205">
        <w:rPr>
          <w:rFonts w:ascii="Calibri" w:hAnsi="Calibri" w:cs="Calibri"/>
          <w:szCs w:val="22"/>
        </w:rPr>
        <w:t xml:space="preserve">__________________» </w:t>
      </w:r>
      <w:r w:rsidR="00D02B57">
        <w:rPr>
          <w:rFonts w:ascii="Calibri" w:hAnsi="Calibri" w:cs="Calibri"/>
          <w:szCs w:val="22"/>
        </w:rPr>
        <w:t xml:space="preserve">(κωδ. ΟΠΣΑΑ: _______), </w:t>
      </w:r>
      <w:r w:rsidR="0056283D">
        <w:rPr>
          <w:rFonts w:ascii="Calibri" w:hAnsi="Calibri" w:cs="Calibri"/>
          <w:szCs w:val="22"/>
        </w:rPr>
        <w:t>το οποίο έχει</w:t>
      </w:r>
      <w:r w:rsidR="00A00402">
        <w:rPr>
          <w:rFonts w:ascii="Calibri" w:hAnsi="Calibri" w:cs="Calibri"/>
          <w:szCs w:val="22"/>
        </w:rPr>
        <w:t xml:space="preserve"> ενταχθεί</w:t>
      </w:r>
      <w:r w:rsidR="00A7225B">
        <w:rPr>
          <w:rFonts w:ascii="Calibri" w:hAnsi="Calibri" w:cs="Calibri"/>
          <w:szCs w:val="22"/>
        </w:rPr>
        <w:t xml:space="preserve"> στο </w:t>
      </w:r>
      <w:r w:rsidR="00A7225B" w:rsidRPr="000C48DA">
        <w:rPr>
          <w:rFonts w:ascii="Calibri" w:hAnsi="Calibri" w:cs="Calibri"/>
          <w:szCs w:val="22"/>
        </w:rPr>
        <w:t>Υπομέτρο 19.</w:t>
      </w:r>
      <w:r w:rsidR="00A7225B">
        <w:rPr>
          <w:rFonts w:ascii="Calibri" w:hAnsi="Calibri" w:cs="Calibri"/>
          <w:szCs w:val="22"/>
        </w:rPr>
        <w:t>3</w:t>
      </w:r>
      <w:r w:rsidR="00A7225B" w:rsidRPr="000C48DA">
        <w:rPr>
          <w:rFonts w:ascii="Calibri" w:hAnsi="Calibri" w:cs="Calibri"/>
          <w:szCs w:val="22"/>
        </w:rPr>
        <w:t xml:space="preserve"> «Στήριξη για</w:t>
      </w:r>
      <w:r w:rsidR="00A7225B">
        <w:rPr>
          <w:rFonts w:ascii="Calibri" w:hAnsi="Calibri" w:cs="Calibri"/>
          <w:szCs w:val="22"/>
        </w:rPr>
        <w:t xml:space="preserve"> την προπαρασκευή και την υλοποίηση της συνεργασίας (διακρατική &amp; διατοπική)» </w:t>
      </w:r>
      <w:r w:rsidR="00A7225B" w:rsidRPr="000C48DA">
        <w:rPr>
          <w:rFonts w:ascii="Calibri" w:hAnsi="Calibri" w:cs="Calibri"/>
          <w:szCs w:val="22"/>
        </w:rPr>
        <w:t>του</w:t>
      </w:r>
      <w:r w:rsidR="00A7225B">
        <w:rPr>
          <w:rFonts w:ascii="Calibri" w:hAnsi="Calibri" w:cs="Calibri"/>
          <w:szCs w:val="22"/>
        </w:rPr>
        <w:t xml:space="preserve"> Μέτρου 19 του </w:t>
      </w:r>
      <w:r w:rsidR="00A7225B" w:rsidRPr="000C48DA">
        <w:rPr>
          <w:rFonts w:ascii="Calibri" w:hAnsi="Calibri" w:cs="Calibri"/>
          <w:szCs w:val="22"/>
        </w:rPr>
        <w:t xml:space="preserve"> ΠΑΑ 2014-2020,</w:t>
      </w:r>
      <w:r w:rsidR="00A7225B">
        <w:rPr>
          <w:rFonts w:ascii="Calibri" w:hAnsi="Calibri" w:cs="Calibri"/>
          <w:szCs w:val="22"/>
        </w:rPr>
        <w:t xml:space="preserve"> </w:t>
      </w:r>
      <w:r w:rsidR="006C593B" w:rsidRPr="000C48DA">
        <w:rPr>
          <w:rFonts w:ascii="Calibri" w:hAnsi="Calibri" w:cs="Calibri"/>
          <w:szCs w:val="22"/>
        </w:rPr>
        <w:t xml:space="preserve">σύμφωνα με την υπ’ αριθμ. _________________ </w:t>
      </w:r>
      <w:r w:rsidR="0056283D" w:rsidRPr="004629C3">
        <w:rPr>
          <w:rFonts w:ascii="Calibri" w:hAnsi="Calibri" w:cs="Calibri"/>
          <w:szCs w:val="22"/>
        </w:rPr>
        <w:t xml:space="preserve">Απόφαση </w:t>
      </w:r>
      <w:r w:rsidR="004629C3" w:rsidRPr="004629C3">
        <w:rPr>
          <w:rFonts w:ascii="Calibri" w:hAnsi="Calibri" w:cs="Calibri"/>
          <w:szCs w:val="22"/>
        </w:rPr>
        <w:t>Έγκρισης/</w:t>
      </w:r>
      <w:r w:rsidR="0056283D" w:rsidRPr="004629C3">
        <w:rPr>
          <w:rFonts w:ascii="Calibri" w:hAnsi="Calibri" w:cs="Calibri"/>
          <w:szCs w:val="22"/>
        </w:rPr>
        <w:t>Ένταξης</w:t>
      </w:r>
      <w:r w:rsidR="004629C3" w:rsidRPr="004629C3">
        <w:rPr>
          <w:rFonts w:ascii="Calibri" w:hAnsi="Calibri" w:cs="Calibri"/>
          <w:szCs w:val="22"/>
        </w:rPr>
        <w:t xml:space="preserve"> Πράξης</w:t>
      </w:r>
      <w:r w:rsidR="0056283D" w:rsidRPr="004629C3">
        <w:rPr>
          <w:rFonts w:ascii="Calibri" w:hAnsi="Calibri" w:cs="Calibri"/>
          <w:szCs w:val="22"/>
        </w:rPr>
        <w:t xml:space="preserve"> </w:t>
      </w:r>
      <w:r w:rsidR="00CD2D7B" w:rsidRPr="00BE3B3C">
        <w:rPr>
          <w:rFonts w:ascii="Calibri" w:hAnsi="Calibri" w:cs="Calibri"/>
          <w:szCs w:val="22"/>
        </w:rPr>
        <w:t>και π</w:t>
      </w:r>
      <w:r w:rsidRPr="00BE3B3C">
        <w:rPr>
          <w:rFonts w:ascii="Calibri" w:hAnsi="Calibri" w:cs="Calibri"/>
          <w:szCs w:val="22"/>
        </w:rPr>
        <w:t xml:space="preserve">αρακαλώ </w:t>
      </w:r>
      <w:r w:rsidRPr="000C48DA">
        <w:rPr>
          <w:rFonts w:ascii="Calibri" w:hAnsi="Calibri" w:cs="Calibri"/>
          <w:szCs w:val="22"/>
        </w:rPr>
        <w:t>όπως μου χορηγήσετε οικονομική ενίσχυση ύψους ______________ €.</w:t>
      </w:r>
    </w:p>
    <w:p w14:paraId="2F2AB04D" w14:textId="13BA4EA5" w:rsidR="00183C8B" w:rsidRDefault="00183C8B" w:rsidP="00CD2D7B">
      <w:pPr>
        <w:autoSpaceDE w:val="0"/>
        <w:jc w:val="both"/>
        <w:rPr>
          <w:rFonts w:ascii="Calibri" w:hAnsi="Calibri" w:cs="Calibri"/>
          <w:szCs w:val="22"/>
        </w:rPr>
      </w:pPr>
    </w:p>
    <w:p w14:paraId="26935D02" w14:textId="77777777" w:rsidR="000C48DA" w:rsidRPr="000C48DA" w:rsidRDefault="000C48DA" w:rsidP="000C48DA">
      <w:pPr>
        <w:pageBreakBefore/>
        <w:jc w:val="both"/>
        <w:rPr>
          <w:rFonts w:ascii="Calibri" w:hAnsi="Calibri" w:cs="Calibri"/>
          <w:b/>
          <w:bCs/>
          <w:szCs w:val="22"/>
        </w:rPr>
      </w:pPr>
      <w:r w:rsidRPr="000C48DA">
        <w:rPr>
          <w:rFonts w:ascii="Calibri" w:hAnsi="Calibri" w:cs="Calibri"/>
          <w:szCs w:val="22"/>
        </w:rPr>
        <w:lastRenderedPageBreak/>
        <w:t>Συνημμένα, υποβάλλω:</w:t>
      </w:r>
    </w:p>
    <w:p w14:paraId="7607D702" w14:textId="25D060BD" w:rsidR="002E20C2" w:rsidRDefault="002E20C2" w:rsidP="000C48DA"/>
    <w:tbl>
      <w:tblPr>
        <w:tblW w:w="9627" w:type="dxa"/>
        <w:jc w:val="center"/>
        <w:tblLayout w:type="fixed"/>
        <w:tblLook w:val="0000" w:firstRow="0" w:lastRow="0" w:firstColumn="0" w:lastColumn="0" w:noHBand="0" w:noVBand="0"/>
      </w:tblPr>
      <w:tblGrid>
        <w:gridCol w:w="4223"/>
        <w:gridCol w:w="2573"/>
        <w:gridCol w:w="1413"/>
        <w:gridCol w:w="1408"/>
        <w:gridCol w:w="10"/>
      </w:tblGrid>
      <w:tr w:rsidR="00530130" w14:paraId="7B4A79F3" w14:textId="77777777" w:rsidTr="00F24F73">
        <w:trPr>
          <w:gridAfter w:val="1"/>
          <w:wAfter w:w="10" w:type="dxa"/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CC43C" w14:textId="77777777" w:rsidR="00530130" w:rsidRDefault="00530130" w:rsidP="00F24F73">
            <w:pPr>
              <w:jc w:val="both"/>
            </w:pPr>
            <w:r>
              <w:rPr>
                <w:rFonts w:ascii="Calibri" w:hAnsi="Calibri" w:cs="Tahoma"/>
                <w:b/>
                <w:bCs/>
                <w:color w:val="000000"/>
                <w:szCs w:val="22"/>
              </w:rPr>
              <w:t xml:space="preserve">Δικαιολογητικά Αίτησης Πληρωμής </w:t>
            </w:r>
            <w:r w:rsidRPr="007A51FF">
              <w:rPr>
                <w:rFonts w:ascii="Calibri" w:hAnsi="Calibri" w:cs="Calibri"/>
                <w:b/>
                <w:szCs w:val="22"/>
              </w:rPr>
              <w:t>Προπαρασκευαστική</w:t>
            </w:r>
            <w:r>
              <w:rPr>
                <w:rFonts w:ascii="Calibri" w:hAnsi="Calibri" w:cs="Calibri"/>
                <w:b/>
                <w:szCs w:val="22"/>
              </w:rPr>
              <w:t>ς</w:t>
            </w:r>
            <w:r w:rsidRPr="007A51FF">
              <w:rPr>
                <w:rFonts w:ascii="Calibri" w:hAnsi="Calibri" w:cs="Calibri"/>
                <w:b/>
                <w:szCs w:val="22"/>
              </w:rPr>
              <w:t xml:space="preserve"> Φάση</w:t>
            </w:r>
            <w:r>
              <w:rPr>
                <w:rFonts w:ascii="Calibri" w:hAnsi="Calibri" w:cs="Calibri"/>
                <w:b/>
                <w:szCs w:val="22"/>
              </w:rPr>
              <w:t>ς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12BC9" w14:textId="77777777" w:rsidR="00530130" w:rsidRDefault="00530130" w:rsidP="00F24F73">
            <w:pPr>
              <w:jc w:val="center"/>
            </w:pPr>
            <w:r>
              <w:rPr>
                <w:rFonts w:ascii="Calibri" w:hAnsi="Calibri" w:cs="Tahoma"/>
                <w:b/>
                <w:bCs/>
                <w:color w:val="000000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6669" w14:textId="77777777" w:rsidR="00530130" w:rsidRDefault="00530130" w:rsidP="00F24F73">
            <w:pPr>
              <w:jc w:val="center"/>
            </w:pPr>
            <w:r>
              <w:rPr>
                <w:rFonts w:ascii="Calibri" w:hAnsi="Calibri" w:cs="Tahoma"/>
                <w:b/>
                <w:bCs/>
                <w:color w:val="000000"/>
                <w:sz w:val="20"/>
                <w:szCs w:val="20"/>
              </w:rPr>
              <w:t xml:space="preserve">Ταχυδρομική υποβολή στην </w:t>
            </w:r>
            <w:r w:rsidRPr="0091188A">
              <w:rPr>
                <w:rFonts w:ascii="Calibri" w:hAnsi="Calibri" w:cs="Tahoma"/>
                <w:b/>
                <w:bCs/>
                <w:color w:val="000000"/>
                <w:sz w:val="20"/>
                <w:szCs w:val="20"/>
              </w:rPr>
              <w:t>ΕΥΕ ΠΑΑ</w:t>
            </w:r>
          </w:p>
        </w:tc>
      </w:tr>
      <w:tr w:rsidR="00530130" w:rsidRPr="006E5C67" w14:paraId="619393B3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AE6F5" w14:textId="77777777" w:rsidR="00530130" w:rsidRPr="006E5C67" w:rsidRDefault="00530130" w:rsidP="00F24F73">
            <w:pPr>
              <w:jc w:val="both"/>
              <w:rPr>
                <w:rFonts w:ascii="Calibri" w:hAnsi="Calibri" w:cs="Tahoma"/>
                <w:szCs w:val="22"/>
              </w:rPr>
            </w:pPr>
            <w:r w:rsidRPr="006E5C67">
              <w:rPr>
                <w:rFonts w:ascii="Calibri" w:hAnsi="Calibri" w:cs="Tahoma"/>
                <w:szCs w:val="22"/>
              </w:rPr>
              <w:t>Αιτιολογική/Απολογιστική Έκθεση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B41AE" w14:textId="77777777" w:rsidR="00530130" w:rsidRPr="006E5C67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6E5C67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3BA00" w14:textId="77777777" w:rsidR="00530130" w:rsidRPr="006E5C67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6E5C67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530130" w:rsidRPr="009337DC" w14:paraId="72047A79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6240C" w14:textId="77777777" w:rsidR="00530130" w:rsidRPr="009337DC" w:rsidRDefault="00530130" w:rsidP="00F24F73">
            <w:pPr>
              <w:jc w:val="both"/>
              <w:rPr>
                <w:rFonts w:ascii="Calibri" w:hAnsi="Calibri" w:cs="Tahoma"/>
                <w:szCs w:val="22"/>
              </w:rPr>
            </w:pPr>
            <w:r w:rsidRPr="009337DC">
              <w:rPr>
                <w:rFonts w:ascii="Calibri" w:hAnsi="Calibri" w:cs="Tahoma"/>
                <w:szCs w:val="22"/>
              </w:rPr>
              <w:t>Συμφωνητικό/Σύμφωνο Συνεργασίας (</w:t>
            </w:r>
            <w:r w:rsidRPr="009337DC">
              <w:rPr>
                <w:rFonts w:ascii="Calibri" w:hAnsi="Calibri" w:cs="Tahoma"/>
                <w:i/>
                <w:iCs/>
                <w:szCs w:val="22"/>
              </w:rPr>
              <w:t>όπου απαιτείται</w:t>
            </w:r>
            <w:r w:rsidRPr="009337DC">
              <w:rPr>
                <w:rFonts w:ascii="Calibri" w:hAnsi="Calibri" w:cs="Tahoma"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1E163" w14:textId="77777777" w:rsidR="00530130" w:rsidRPr="009337DC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064B7" w14:textId="77777777" w:rsidR="00530130" w:rsidRPr="009337DC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9337DC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530130" w:rsidRPr="000B5983" w14:paraId="543647E2" w14:textId="77777777" w:rsidTr="00F24F73">
        <w:trPr>
          <w:jc w:val="center"/>
        </w:trPr>
        <w:tc>
          <w:tcPr>
            <w:tcW w:w="42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DB646D" w14:textId="77777777" w:rsidR="00530130" w:rsidRPr="00734249" w:rsidRDefault="00530130" w:rsidP="00F24F73">
            <w:pPr>
              <w:rPr>
                <w:rFonts w:ascii="Calibri" w:hAnsi="Calibri" w:cs="Tahoma"/>
                <w:szCs w:val="22"/>
              </w:rPr>
            </w:pPr>
            <w:bookmarkStart w:id="1" w:name="_Hlk51858098"/>
            <w:r w:rsidRPr="00734249">
              <w:rPr>
                <w:rFonts w:ascii="Calibri" w:hAnsi="Calibri" w:cs="Calibri"/>
                <w:szCs w:val="22"/>
              </w:rPr>
              <w:t xml:space="preserve">Βεβαίωση Υλοποίησης Δαπανών (ΒΥΔ) </w:t>
            </w:r>
            <w:bookmarkStart w:id="2" w:name="_Hlk52186487"/>
            <w:r w:rsidRPr="00734249">
              <w:rPr>
                <w:rFonts w:ascii="Calibri" w:hAnsi="Calibri" w:cs="Calibri"/>
                <w:szCs w:val="22"/>
              </w:rPr>
              <w:t xml:space="preserve">Προπαρασκευαστικής Φάσης  </w:t>
            </w:r>
            <w:bookmarkEnd w:id="1"/>
            <w:bookmarkEnd w:id="2"/>
            <w:r w:rsidRPr="00734249">
              <w:rPr>
                <w:rFonts w:ascii="Calibri" w:hAnsi="Calibri" w:cs="Calibri"/>
                <w:szCs w:val="22"/>
              </w:rPr>
              <w:t>(</w:t>
            </w:r>
            <w:r w:rsidRPr="00734249">
              <w:rPr>
                <w:rFonts w:ascii="Calibri" w:hAnsi="Calibri" w:cs="Calibri"/>
                <w:b/>
                <w:bCs/>
                <w:szCs w:val="22"/>
              </w:rPr>
              <w:t>Υ_2</w:t>
            </w:r>
            <w:r w:rsidRPr="0073424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BA875CC" w14:textId="77777777" w:rsidR="00530130" w:rsidRPr="00734249" w:rsidRDefault="00530130" w:rsidP="00F24F73">
            <w:pPr>
              <w:jc w:val="both"/>
            </w:pPr>
            <w:r w:rsidRPr="00734249">
              <w:rPr>
                <w:rFonts w:ascii="Calibri" w:hAnsi="Calibri" w:cs="Calibri"/>
                <w:szCs w:val="22"/>
              </w:rPr>
              <w:t>(πρωτότυπη)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08E6" w14:textId="77777777" w:rsidR="00530130" w:rsidRPr="00734249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E27B6" w14:textId="77777777" w:rsidR="00530130" w:rsidRPr="000B5983" w:rsidRDefault="00530130" w:rsidP="00F24F73">
            <w:pPr>
              <w:jc w:val="center"/>
              <w:rPr>
                <w:rFonts w:ascii="Calibri" w:hAnsi="Calibri" w:cs="Tahoma"/>
                <w:b/>
                <w:color w:val="FF0000"/>
                <w:szCs w:val="22"/>
                <w:lang w:val="en-US"/>
              </w:rPr>
            </w:pPr>
            <w:r w:rsidRPr="003E7C50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530130" w:rsidRPr="000B5983" w14:paraId="41D08EA8" w14:textId="77777777" w:rsidTr="00F24F73">
        <w:trPr>
          <w:jc w:val="center"/>
        </w:trPr>
        <w:tc>
          <w:tcPr>
            <w:tcW w:w="42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708FFA" w14:textId="77777777" w:rsidR="00530130" w:rsidRPr="00734249" w:rsidRDefault="00530130" w:rsidP="00F24F73">
            <w:pPr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65052B9" w14:textId="77777777" w:rsidR="00530130" w:rsidRPr="00734249" w:rsidRDefault="00530130" w:rsidP="00F24F73">
            <w:pPr>
              <w:jc w:val="both"/>
            </w:pPr>
            <w:r w:rsidRPr="00734249">
              <w:rPr>
                <w:rFonts w:ascii="Calibri" w:hAnsi="Calibri" w:cs="Calibri"/>
                <w:szCs w:val="22"/>
              </w:rPr>
              <w:t>(σε μορφή .</w:t>
            </w:r>
            <w:r w:rsidRPr="00734249">
              <w:rPr>
                <w:rFonts w:ascii="Calibri" w:hAnsi="Calibri" w:cs="Calibri"/>
                <w:szCs w:val="22"/>
                <w:lang w:val="en-US"/>
              </w:rPr>
              <w:t>xls</w:t>
            </w:r>
            <w:r w:rsidRPr="00734249">
              <w:rPr>
                <w:rFonts w:ascii="Calibri" w:hAnsi="Calibri" w:cs="Calibri"/>
                <w:szCs w:val="22"/>
              </w:rPr>
              <w:t xml:space="preserve"> ή .</w:t>
            </w:r>
            <w:r w:rsidRPr="00734249">
              <w:rPr>
                <w:rFonts w:ascii="Calibri" w:hAnsi="Calibri" w:cs="Calibri"/>
                <w:szCs w:val="22"/>
                <w:lang w:val="en-US"/>
              </w:rPr>
              <w:t>xlsx</w:t>
            </w:r>
            <w:r w:rsidRPr="0073424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24213" w14:textId="77777777" w:rsidR="00530130" w:rsidRPr="00734249" w:rsidRDefault="00530130" w:rsidP="00F24F73">
            <w:pPr>
              <w:jc w:val="center"/>
            </w:pPr>
            <w:r w:rsidRPr="00734249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D9596" w14:textId="77777777" w:rsidR="00530130" w:rsidRPr="000B5983" w:rsidRDefault="00530130" w:rsidP="00F24F73">
            <w:pPr>
              <w:jc w:val="center"/>
              <w:rPr>
                <w:rFonts w:ascii="Calibri" w:hAnsi="Calibri" w:cs="Tahoma"/>
                <w:b/>
                <w:color w:val="FF0000"/>
                <w:szCs w:val="22"/>
                <w:lang w:val="en-US"/>
              </w:rPr>
            </w:pPr>
          </w:p>
        </w:tc>
      </w:tr>
      <w:tr w:rsidR="00530130" w:rsidRPr="000B5983" w14:paraId="4B81F704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DA3E9" w14:textId="77777777" w:rsidR="00530130" w:rsidRPr="000B5983" w:rsidRDefault="00530130" w:rsidP="00F24F73">
            <w:pPr>
              <w:jc w:val="both"/>
              <w:rPr>
                <w:rFonts w:ascii="Calibri" w:hAnsi="Calibri" w:cs="Tahoma"/>
                <w:color w:val="000000"/>
                <w:szCs w:val="22"/>
              </w:rPr>
            </w:pPr>
            <w:r w:rsidRPr="000B5983">
              <w:rPr>
                <w:rFonts w:ascii="Calibri" w:hAnsi="Calibri" w:cs="Tahoma"/>
                <w:color w:val="000000"/>
                <w:szCs w:val="22"/>
              </w:rPr>
              <w:t>Νόμιμα παραστατικά δαπανών, όπως αυτά προβλέπονται από την κείμενη φορολογική νομοθεσία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61C87" w14:textId="77777777" w:rsidR="00530130" w:rsidRPr="000B5983" w:rsidRDefault="00530130" w:rsidP="00F24F73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13CAF" w14:textId="77777777" w:rsidR="00530130" w:rsidRPr="000B5983" w:rsidRDefault="00530130" w:rsidP="00F24F73">
            <w:pPr>
              <w:jc w:val="center"/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530130" w:rsidRPr="000B5983" w14:paraId="4700FBF3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E2E97" w14:textId="77777777" w:rsidR="00530130" w:rsidRPr="000B5983" w:rsidRDefault="00530130" w:rsidP="00F24F73">
            <w:pPr>
              <w:jc w:val="both"/>
              <w:rPr>
                <w:rFonts w:ascii="Calibri" w:hAnsi="Calibri" w:cs="Tahoma"/>
                <w:color w:val="000000"/>
                <w:szCs w:val="22"/>
              </w:rPr>
            </w:pPr>
            <w:r w:rsidRPr="000B5983">
              <w:rPr>
                <w:rFonts w:ascii="Calibri" w:hAnsi="Calibri" w:cs="Calibri"/>
                <w:szCs w:val="22"/>
              </w:rPr>
              <w:t>Αποδεικτικά εξόφλησης παραστατικών δαπανών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4466" w14:textId="77777777" w:rsidR="00530130" w:rsidRPr="000B5983" w:rsidRDefault="00530130" w:rsidP="00F24F73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2EC53" w14:textId="77777777" w:rsidR="00530130" w:rsidRPr="000B5983" w:rsidRDefault="00530130" w:rsidP="00F24F73">
            <w:pPr>
              <w:jc w:val="center"/>
              <w:rPr>
                <w:rFonts w:ascii="Calibri" w:hAnsi="Calibri" w:cs="Tahoma"/>
                <w:b/>
                <w:color w:val="000000"/>
                <w:szCs w:val="22"/>
                <w:lang w:val="en-US"/>
              </w:rPr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530130" w:rsidRPr="000B5983" w14:paraId="1822A99F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E8447" w14:textId="77777777" w:rsidR="00530130" w:rsidRPr="000B5983" w:rsidRDefault="00530130" w:rsidP="00F24F73">
            <w:pPr>
              <w:jc w:val="both"/>
              <w:rPr>
                <w:rFonts w:ascii="Calibri" w:hAnsi="Calibri" w:cs="Calibri"/>
                <w:szCs w:val="22"/>
              </w:rPr>
            </w:pPr>
            <w:r w:rsidRPr="000B5983">
              <w:rPr>
                <w:rFonts w:ascii="Calibri" w:hAnsi="Calibri" w:cs="Calibri"/>
                <w:szCs w:val="22"/>
              </w:rPr>
              <w:t>Επίσημη μετάφραση παραστατικών από την αλλοδαπή (</w:t>
            </w:r>
            <w:r w:rsidRPr="000B5983">
              <w:rPr>
                <w:rFonts w:ascii="Calibri" w:hAnsi="Calibri" w:cs="Calibri"/>
                <w:i/>
                <w:iCs/>
                <w:szCs w:val="22"/>
              </w:rPr>
              <w:t>όπου απαιτείται</w:t>
            </w:r>
            <w:r w:rsidRPr="000B5983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559F5" w14:textId="77777777" w:rsidR="00530130" w:rsidRPr="000B5983" w:rsidRDefault="00530130" w:rsidP="00F24F73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8CE64" w14:textId="77777777" w:rsidR="00530130" w:rsidRPr="000B5983" w:rsidRDefault="00530130" w:rsidP="00F24F73">
            <w:pPr>
              <w:jc w:val="center"/>
              <w:rPr>
                <w:rFonts w:ascii="Calibri" w:hAnsi="Calibri" w:cs="Tahoma"/>
                <w:b/>
                <w:color w:val="000000"/>
                <w:szCs w:val="22"/>
              </w:rPr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530130" w:rsidRPr="000B5983" w14:paraId="096B9043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203B2" w14:textId="77777777" w:rsidR="00530130" w:rsidRPr="006952BA" w:rsidRDefault="00530130" w:rsidP="00F24F73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</w:rPr>
            </w:pPr>
            <w:r w:rsidRPr="006952BA">
              <w:rPr>
                <w:rFonts w:ascii="Calibri" w:hAnsi="Calibri" w:cs="Calibri"/>
                <w:szCs w:val="22"/>
              </w:rPr>
              <w:t>Αναλυτικό καθολικό των υπό έλεγχο δαπανών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 w:rsidRPr="006952BA">
              <w:rPr>
                <w:rFonts w:ascii="Calibri" w:hAnsi="Calibri" w:cs="Calibri"/>
                <w:szCs w:val="22"/>
              </w:rPr>
              <w:t>ή αντίγραφο</w:t>
            </w:r>
            <w:r w:rsidRPr="006952BA">
              <w:rPr>
                <w:rFonts w:ascii="Calibri" w:hAnsi="Calibri" w:cs="Calibri"/>
                <w:szCs w:val="22"/>
                <w:lang w:eastAsia="el-GR"/>
              </w:rPr>
              <w:t xml:space="preserve"> του λογιστικού βιβλίου από το οποίο προκύπτει η εγγραφή των παραστατικών δαπανών της αίτησης πληρωμής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4695B" w14:textId="77777777" w:rsidR="00530130" w:rsidRPr="006952BA" w:rsidRDefault="00530130" w:rsidP="00F24F73">
            <w:pPr>
              <w:snapToGrid w:val="0"/>
              <w:jc w:val="center"/>
              <w:rPr>
                <w:rFonts w:ascii="Calibri" w:hAnsi="Calibri" w:cs="Tahoma"/>
                <w:szCs w:val="22"/>
              </w:rPr>
            </w:pPr>
            <w:r w:rsidRPr="006952BA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898B" w14:textId="77777777" w:rsidR="00530130" w:rsidRPr="006952BA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</w:p>
        </w:tc>
      </w:tr>
      <w:tr w:rsidR="00530130" w:rsidRPr="000B5983" w14:paraId="30BCAE37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09FE" w14:textId="77777777" w:rsidR="00530130" w:rsidRPr="006952BA" w:rsidRDefault="00530130" w:rsidP="00F24F73">
            <w:pPr>
              <w:jc w:val="both"/>
              <w:rPr>
                <w:rFonts w:ascii="Calibri" w:hAnsi="Calibri" w:cs="Calibri"/>
                <w:szCs w:val="22"/>
              </w:rPr>
            </w:pPr>
            <w:r w:rsidRPr="006952BA">
              <w:rPr>
                <w:rFonts w:ascii="Calibri" w:hAnsi="Calibri" w:cs="Calibri"/>
                <w:szCs w:val="22"/>
              </w:rPr>
              <w:t>Έγγραφα/δικαιολογητικά/στοιχεία/παραστατικά, κατά περίπτωση, τα οποία αποδεικνύουν τη νομιμότητα και τεκμηριώνουν επαρκώς την επιλεξιμότητα των αιτούμενων δαπανών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E4332" w14:textId="77777777" w:rsidR="00530130" w:rsidRPr="006952BA" w:rsidRDefault="00530130" w:rsidP="00F24F73">
            <w:pPr>
              <w:snapToGrid w:val="0"/>
              <w:jc w:val="center"/>
              <w:rPr>
                <w:rFonts w:ascii="Calibri" w:hAnsi="Calibri" w:cs="Tahoma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49AA0" w14:textId="77777777" w:rsidR="00530130" w:rsidRPr="006952BA" w:rsidRDefault="00530130" w:rsidP="00F24F73">
            <w:pPr>
              <w:jc w:val="center"/>
              <w:rPr>
                <w:rFonts w:ascii="Calibri" w:hAnsi="Calibri" w:cs="Tahoma"/>
                <w:b/>
                <w:szCs w:val="22"/>
              </w:rPr>
            </w:pPr>
            <w:r w:rsidRPr="006952BA">
              <w:rPr>
                <w:rFonts w:ascii="Calibri" w:hAnsi="Calibri" w:cs="Tahoma"/>
                <w:b/>
                <w:szCs w:val="22"/>
                <w:lang w:val="en-US"/>
              </w:rPr>
              <w:t>x</w:t>
            </w:r>
          </w:p>
        </w:tc>
      </w:tr>
      <w:tr w:rsidR="00530130" w:rsidRPr="000B5983" w14:paraId="0B4D9E75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42F66" w14:textId="77777777" w:rsidR="00530130" w:rsidRPr="000B5983" w:rsidRDefault="00530130" w:rsidP="00F24F73">
            <w:pPr>
              <w:jc w:val="both"/>
            </w:pPr>
            <w:r w:rsidRPr="000B5983">
              <w:rPr>
                <w:rFonts w:ascii="Calibri" w:hAnsi="Calibri" w:cs="Tahoma"/>
                <w:color w:val="000000"/>
                <w:szCs w:val="22"/>
              </w:rPr>
              <w:t>Φορολογική ενημερότητα (</w:t>
            </w:r>
            <w:r w:rsidRPr="000B5983">
              <w:rPr>
                <w:rFonts w:ascii="Calibri" w:hAnsi="Calibri" w:cs="Tahoma"/>
                <w:i/>
                <w:color w:val="000000"/>
                <w:szCs w:val="22"/>
              </w:rPr>
              <w:t>για είσπραξη χρημάτων</w:t>
            </w:r>
            <w:r w:rsidRPr="000B5983">
              <w:rPr>
                <w:rFonts w:ascii="Calibri" w:hAnsi="Calibri" w:cs="Tahoma"/>
                <w:color w:val="000000"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B3777" w14:textId="77777777" w:rsidR="00530130" w:rsidRPr="000B5983" w:rsidRDefault="00530130" w:rsidP="00F24F73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BC125" w14:textId="77777777" w:rsidR="00530130" w:rsidRPr="000B5983" w:rsidRDefault="00530130" w:rsidP="00F24F73">
            <w:pPr>
              <w:jc w:val="center"/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530130" w:rsidRPr="000B5983" w14:paraId="768F466C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4A547" w14:textId="77777777" w:rsidR="00530130" w:rsidRPr="000B5983" w:rsidRDefault="00530130" w:rsidP="00F24F73">
            <w:pPr>
              <w:jc w:val="both"/>
            </w:pPr>
            <w:r w:rsidRPr="000B5983">
              <w:rPr>
                <w:rFonts w:ascii="Calibri" w:hAnsi="Calibri" w:cs="Tahoma"/>
                <w:color w:val="000000"/>
                <w:szCs w:val="22"/>
              </w:rPr>
              <w:t>Ασφαλιστική ενημερότητα (</w:t>
            </w:r>
            <w:r w:rsidRPr="000B5983">
              <w:rPr>
                <w:rFonts w:ascii="Calibri" w:hAnsi="Calibri" w:cs="Tahoma"/>
                <w:i/>
                <w:color w:val="000000"/>
                <w:szCs w:val="22"/>
              </w:rPr>
              <w:t>για είσπραξη εκκαθαρισμένων απαιτήσεων</w:t>
            </w:r>
            <w:r w:rsidRPr="000B5983">
              <w:rPr>
                <w:rFonts w:ascii="Calibri" w:hAnsi="Calibri" w:cs="Tahoma"/>
                <w:color w:val="000000"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5662B" w14:textId="77777777" w:rsidR="00530130" w:rsidRPr="000B5983" w:rsidRDefault="00530130" w:rsidP="00F24F73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D3D24" w14:textId="77777777" w:rsidR="00530130" w:rsidRPr="000B5983" w:rsidRDefault="00530130" w:rsidP="00F24F73">
            <w:pPr>
              <w:jc w:val="center"/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  <w:tr w:rsidR="00530130" w14:paraId="57538683" w14:textId="77777777" w:rsidTr="00F24F73">
        <w:trPr>
          <w:jc w:val="center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DA4DA" w14:textId="77777777" w:rsidR="00530130" w:rsidRPr="000B5983" w:rsidRDefault="00530130" w:rsidP="00F24F73">
            <w:pPr>
              <w:jc w:val="both"/>
              <w:rPr>
                <w:rFonts w:ascii="Calibri" w:hAnsi="Calibri" w:cs="Tahoma"/>
                <w:color w:val="000000"/>
                <w:szCs w:val="22"/>
              </w:rPr>
            </w:pPr>
            <w:r w:rsidRPr="000B5983">
              <w:rPr>
                <w:rFonts w:ascii="Calibri" w:hAnsi="Calibri" w:cs="Calibri"/>
                <w:szCs w:val="22"/>
              </w:rPr>
              <w:t xml:space="preserve">Δήλωση </w:t>
            </w:r>
            <w:r>
              <w:rPr>
                <w:rFonts w:ascii="Calibri" w:hAnsi="Calibri" w:cs="Calibri"/>
                <w:szCs w:val="22"/>
              </w:rPr>
              <w:t>δ</w:t>
            </w:r>
            <w:r w:rsidRPr="000B5983">
              <w:rPr>
                <w:rFonts w:ascii="Calibri" w:hAnsi="Calibri" w:cs="Calibri"/>
                <w:szCs w:val="22"/>
              </w:rPr>
              <w:t>ικαιούχου</w:t>
            </w:r>
            <w:r>
              <w:rPr>
                <w:rFonts w:ascii="Calibri" w:hAnsi="Calibri" w:cs="Calibri"/>
                <w:szCs w:val="22"/>
              </w:rPr>
              <w:t xml:space="preserve">-εταίρου </w:t>
            </w:r>
            <w:r w:rsidRPr="000B5983">
              <w:rPr>
                <w:rFonts w:ascii="Calibri" w:hAnsi="Calibri" w:cs="Calibri"/>
                <w:szCs w:val="22"/>
              </w:rPr>
              <w:t>για παρακράτηση υπέρ Δ.Ο.Υ./ΕΦΚΑ (</w:t>
            </w:r>
            <w:r w:rsidRPr="000B5983">
              <w:rPr>
                <w:rFonts w:ascii="Calibri" w:hAnsi="Calibri" w:cs="Calibri"/>
                <w:b/>
                <w:bCs/>
                <w:szCs w:val="22"/>
              </w:rPr>
              <w:t>Υ_</w:t>
            </w:r>
            <w:r>
              <w:rPr>
                <w:rFonts w:ascii="Calibri" w:hAnsi="Calibri" w:cs="Calibri"/>
                <w:b/>
                <w:bCs/>
                <w:szCs w:val="22"/>
              </w:rPr>
              <w:t>3</w:t>
            </w:r>
            <w:r w:rsidRPr="000B5983">
              <w:rPr>
                <w:rFonts w:ascii="Calibri" w:hAnsi="Calibri" w:cs="Calibri"/>
                <w:szCs w:val="22"/>
              </w:rPr>
              <w:t>) (</w:t>
            </w:r>
            <w:r w:rsidRPr="000B5983">
              <w:rPr>
                <w:rFonts w:ascii="Calibri" w:hAnsi="Calibri" w:cs="Calibri"/>
                <w:i/>
                <w:szCs w:val="22"/>
              </w:rPr>
              <w:t>στην περίπτωση που υπάρχει όρος παρακράτησης στην φορολογική ή/και στην ασφαλιστική ενημερότητα</w:t>
            </w:r>
            <w:r w:rsidRPr="000B5983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A36B4" w14:textId="77777777" w:rsidR="00530130" w:rsidRPr="000B5983" w:rsidRDefault="00530130" w:rsidP="00F24F73">
            <w:pPr>
              <w:snapToGrid w:val="0"/>
              <w:jc w:val="center"/>
              <w:rPr>
                <w:rFonts w:ascii="Calibri" w:hAnsi="Calibri" w:cs="Tahoma"/>
                <w:color w:val="000000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18CCD" w14:textId="77777777" w:rsidR="00530130" w:rsidRPr="00650E99" w:rsidRDefault="00530130" w:rsidP="00F24F73">
            <w:pPr>
              <w:jc w:val="center"/>
              <w:rPr>
                <w:rFonts w:ascii="Calibri" w:hAnsi="Calibri" w:cs="Tahoma"/>
                <w:b/>
                <w:color w:val="000000"/>
                <w:szCs w:val="22"/>
              </w:rPr>
            </w:pPr>
            <w:r w:rsidRPr="000B5983">
              <w:rPr>
                <w:rFonts w:ascii="Calibri" w:hAnsi="Calibri" w:cs="Tahoma"/>
                <w:b/>
                <w:color w:val="000000"/>
                <w:szCs w:val="22"/>
                <w:lang w:val="en-US"/>
              </w:rPr>
              <w:t>x</w:t>
            </w:r>
          </w:p>
        </w:tc>
      </w:tr>
    </w:tbl>
    <w:p w14:paraId="674389AC" w14:textId="250576C9" w:rsidR="002E20C2" w:rsidRDefault="002E20C2" w:rsidP="000C48DA"/>
    <w:p w14:paraId="2E4F0D78" w14:textId="77777777" w:rsidR="002E20C2" w:rsidRPr="000C48DA" w:rsidRDefault="002E20C2" w:rsidP="000C48DA"/>
    <w:p w14:paraId="5C8B9F90" w14:textId="51A69E7C" w:rsidR="000C48DA" w:rsidRPr="000C48DA" w:rsidRDefault="000C48DA" w:rsidP="000C48DA">
      <w:pPr>
        <w:jc w:val="both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 xml:space="preserve">Βεβαιώνουμε ότι οι </w:t>
      </w:r>
      <w:r w:rsidR="00D81497">
        <w:rPr>
          <w:rFonts w:ascii="Calibri" w:hAnsi="Calibri" w:cs="Calibri"/>
          <w:szCs w:val="22"/>
        </w:rPr>
        <w:t xml:space="preserve">αιτούμενες </w:t>
      </w:r>
      <w:r w:rsidRPr="000C48DA">
        <w:rPr>
          <w:rFonts w:ascii="Calibri" w:hAnsi="Calibri" w:cs="Calibri"/>
          <w:szCs w:val="22"/>
        </w:rPr>
        <w:t>δαπάνες δεν έχουν τύχει, ούτε θα τύχουν χρηματοδότησης από άλλα ενωσιακά ή εθνικά καθεστώτα στο πλαίσιο της τρέχουσας ή άλλης προγραμματικής περιόδου.</w:t>
      </w:r>
    </w:p>
    <w:p w14:paraId="73754FA5" w14:textId="77777777" w:rsidR="000C48DA" w:rsidRPr="000C48DA" w:rsidRDefault="000C48DA" w:rsidP="000C48DA">
      <w:pPr>
        <w:jc w:val="both"/>
        <w:rPr>
          <w:rFonts w:ascii="Calibri" w:hAnsi="Calibri" w:cs="Calibri"/>
          <w:szCs w:val="22"/>
        </w:rPr>
      </w:pPr>
    </w:p>
    <w:p w14:paraId="767D6234" w14:textId="77777777" w:rsidR="000C48DA" w:rsidRPr="000C48DA" w:rsidRDefault="000C48DA" w:rsidP="000C48DA">
      <w:pPr>
        <w:jc w:val="both"/>
        <w:rPr>
          <w:rFonts w:ascii="Calibri" w:hAnsi="Calibri" w:cs="Calibri"/>
          <w:szCs w:val="22"/>
        </w:rPr>
      </w:pPr>
    </w:p>
    <w:p w14:paraId="432D4912" w14:textId="23F52491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Cs w:val="22"/>
        </w:rPr>
        <w:t>Τόπος, ημ/νία</w:t>
      </w:r>
      <w:r w:rsidRPr="000C48DA">
        <w:rPr>
          <w:rFonts w:ascii="Calibri" w:hAnsi="Calibri" w:cs="Calibri"/>
          <w:szCs w:val="22"/>
        </w:rPr>
        <w:t>)</w:t>
      </w:r>
    </w:p>
    <w:p w14:paraId="19EBFDF8" w14:textId="0E889F01" w:rsidR="00FA7ECE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>Ο νόμιμος εκπρόσωπος</w:t>
      </w:r>
    </w:p>
    <w:p w14:paraId="6227D17A" w14:textId="2A48920D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  <w:r w:rsidRPr="000C48DA">
        <w:rPr>
          <w:rFonts w:ascii="Calibri" w:hAnsi="Calibri" w:cs="Calibri"/>
          <w:b/>
          <w:szCs w:val="22"/>
        </w:rPr>
        <w:t xml:space="preserve">του </w:t>
      </w:r>
      <w:r w:rsidR="00077891">
        <w:rPr>
          <w:rFonts w:ascii="Calibri" w:hAnsi="Calibri" w:cs="Calibri"/>
          <w:b/>
          <w:szCs w:val="22"/>
        </w:rPr>
        <w:t>δ</w:t>
      </w:r>
      <w:r w:rsidRPr="000C48DA">
        <w:rPr>
          <w:rFonts w:ascii="Calibri" w:hAnsi="Calibri" w:cs="Calibri"/>
          <w:b/>
          <w:szCs w:val="22"/>
        </w:rPr>
        <w:t>ικαιούχου</w:t>
      </w:r>
      <w:r w:rsidR="00077891">
        <w:rPr>
          <w:rFonts w:ascii="Calibri" w:hAnsi="Calibri" w:cs="Calibri"/>
          <w:b/>
          <w:szCs w:val="22"/>
        </w:rPr>
        <w:t>-ε</w:t>
      </w:r>
      <w:r w:rsidR="00E8682F">
        <w:rPr>
          <w:rFonts w:ascii="Calibri" w:hAnsi="Calibri" w:cs="Calibri"/>
          <w:b/>
          <w:szCs w:val="22"/>
        </w:rPr>
        <w:t>ταίρου</w:t>
      </w:r>
    </w:p>
    <w:p w14:paraId="2C9C3320" w14:textId="77777777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7F622B7D" w14:textId="77777777" w:rsidR="000C48DA" w:rsidRPr="000C48DA" w:rsidRDefault="000C48DA" w:rsidP="00FA6A94">
      <w:pPr>
        <w:ind w:left="5760"/>
        <w:jc w:val="center"/>
        <w:rPr>
          <w:rFonts w:ascii="Calibri" w:hAnsi="Calibri" w:cs="Calibri"/>
          <w:b/>
          <w:szCs w:val="22"/>
        </w:rPr>
      </w:pPr>
    </w:p>
    <w:p w14:paraId="742B4495" w14:textId="3D17C867" w:rsidR="000C48DA" w:rsidRPr="000C48DA" w:rsidRDefault="000C48DA" w:rsidP="00FA6A94">
      <w:pPr>
        <w:ind w:left="5760"/>
        <w:jc w:val="center"/>
        <w:rPr>
          <w:rFonts w:ascii="Calibri" w:hAnsi="Calibri" w:cs="Calibri"/>
          <w:szCs w:val="22"/>
        </w:rPr>
      </w:pPr>
      <w:r w:rsidRPr="000C48DA">
        <w:rPr>
          <w:rFonts w:ascii="Calibri" w:hAnsi="Calibri" w:cs="Calibri"/>
          <w:szCs w:val="22"/>
        </w:rPr>
        <w:t>____________________________</w:t>
      </w:r>
    </w:p>
    <w:p w14:paraId="4292152B" w14:textId="77777777" w:rsidR="00FA6A94" w:rsidRDefault="000C48DA" w:rsidP="00FA6A94">
      <w:pPr>
        <w:ind w:left="5760"/>
        <w:jc w:val="center"/>
        <w:rPr>
          <w:rFonts w:ascii="Calibri" w:hAnsi="Calibri" w:cs="Calibri"/>
          <w:i/>
          <w:szCs w:val="22"/>
        </w:rPr>
      </w:pPr>
      <w:r w:rsidRPr="000C48DA">
        <w:rPr>
          <w:rFonts w:ascii="Calibri" w:hAnsi="Calibri" w:cs="Calibri"/>
          <w:szCs w:val="22"/>
        </w:rPr>
        <w:t>(</w:t>
      </w:r>
      <w:r w:rsidRPr="000C48DA">
        <w:rPr>
          <w:rFonts w:ascii="Calibri" w:hAnsi="Calibri" w:cs="Calibri"/>
          <w:i/>
          <w:szCs w:val="22"/>
        </w:rPr>
        <w:t>ονοματεπώνυμο, υπογραφή,</w:t>
      </w:r>
    </w:p>
    <w:p w14:paraId="3AF2F0CE" w14:textId="034D2BB3" w:rsidR="000C48DA" w:rsidRPr="00530130" w:rsidRDefault="000C48DA" w:rsidP="00FA6A94">
      <w:pPr>
        <w:ind w:left="5760"/>
        <w:jc w:val="center"/>
        <w:rPr>
          <w:rFonts w:ascii="Calibri" w:hAnsi="Calibri" w:cs="Calibri"/>
          <w:i/>
          <w:szCs w:val="22"/>
        </w:rPr>
      </w:pPr>
      <w:r w:rsidRPr="000C48DA">
        <w:rPr>
          <w:rFonts w:ascii="Calibri" w:hAnsi="Calibri" w:cs="Calibri"/>
          <w:i/>
          <w:szCs w:val="22"/>
        </w:rPr>
        <w:t>εταιρική σφραγίδα</w:t>
      </w:r>
      <w:r w:rsidRPr="000C48DA">
        <w:rPr>
          <w:rFonts w:ascii="Calibri" w:hAnsi="Calibri" w:cs="Calibri"/>
          <w:szCs w:val="22"/>
        </w:rPr>
        <w:t>)</w:t>
      </w:r>
    </w:p>
    <w:sectPr w:rsidR="000C48DA" w:rsidRPr="00530130" w:rsidSect="002E5D84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34044" w14:textId="77777777" w:rsidR="003657B4" w:rsidRDefault="003657B4">
      <w:r>
        <w:separator/>
      </w:r>
    </w:p>
  </w:endnote>
  <w:endnote w:type="continuationSeparator" w:id="0">
    <w:p w14:paraId="59FAFD4E" w14:textId="77777777" w:rsidR="003657B4" w:rsidRDefault="0036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ourier New"/>
    <w:charset w:val="A1"/>
    <w:family w:val="roman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D47DD" w14:textId="27282983" w:rsidR="004A3B3B" w:rsidRPr="004A3B3B" w:rsidRDefault="004A3B3B" w:rsidP="004A3B3B">
    <w:pPr>
      <w:pStyle w:val="ab"/>
      <w:jc w:val="center"/>
    </w:pPr>
    <w:r>
      <w:rPr>
        <w:rFonts w:ascii="Calibri" w:hAnsi="Calibri" w:cs="Calibri"/>
        <w:noProof/>
        <w:sz w:val="20"/>
        <w:szCs w:val="22"/>
      </w:rPr>
      <w:drawing>
        <wp:inline distT="0" distB="0" distL="0" distR="0" wp14:anchorId="4ACD4455" wp14:editId="3FC33E21">
          <wp:extent cx="5257800" cy="8286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7B95E" w14:textId="77777777" w:rsidR="003657B4" w:rsidRDefault="003657B4">
      <w:r>
        <w:separator/>
      </w:r>
    </w:p>
  </w:footnote>
  <w:footnote w:type="continuationSeparator" w:id="0">
    <w:p w14:paraId="793E8D40" w14:textId="77777777" w:rsidR="003657B4" w:rsidRDefault="00365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861B" w14:textId="77777777" w:rsidR="00F3206F" w:rsidRDefault="00F3206F">
    <w:pPr>
      <w:pStyle w:val="aa"/>
    </w:pPr>
    <w:r>
      <w:tab/>
    </w:r>
    <w:r>
      <w:tab/>
    </w:r>
    <w:r>
      <w:tab/>
    </w:r>
    <w:r>
      <w:tab/>
    </w:r>
  </w:p>
  <w:p w14:paraId="04CAB4EB" w14:textId="77777777" w:rsidR="00F3206F" w:rsidRDefault="00F3206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in;height:141.75pt" o:bullet="t">
        <v:imagedata r:id="rId1" o:title="vivi_sign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z w:val="24"/>
        <w:szCs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1">
      <w:start w:val="1"/>
      <w:numFmt w:val="decimal"/>
      <w:pStyle w:val="2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z w:val="22"/>
        <w:szCs w:val="22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</w:rPr>
    </w:lvl>
  </w:abstractNum>
  <w:abstractNum w:abstractNumId="4" w15:restartNumberingAfterBreak="0">
    <w:nsid w:val="00000005"/>
    <w:multiLevelType w:val="multilevel"/>
    <w:tmpl w:val="77EAC75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Cs w:val="22"/>
        <w:lang w:val="el-GR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Cs w:val="22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cs="Wingdings" w:hint="default"/>
        <w:color w:val="auto"/>
        <w:szCs w:val="22"/>
      </w:rPr>
    </w:lvl>
    <w:lvl w:ilvl="2">
      <w:start w:val="1"/>
      <w:numFmt w:val="lowerRoman"/>
      <w:lvlText w:val="%3."/>
      <w:lvlJc w:val="righ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3" w15:restartNumberingAfterBreak="0">
    <w:nsid w:val="05000145"/>
    <w:multiLevelType w:val="hybridMultilevel"/>
    <w:tmpl w:val="1D9684C8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F43B0"/>
    <w:multiLevelType w:val="hybridMultilevel"/>
    <w:tmpl w:val="CD04B85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0E0126"/>
    <w:multiLevelType w:val="hybridMultilevel"/>
    <w:tmpl w:val="828CD72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02071C"/>
    <w:multiLevelType w:val="hybridMultilevel"/>
    <w:tmpl w:val="F27C0D8E"/>
    <w:lvl w:ilvl="0" w:tplc="04080015">
      <w:start w:val="1"/>
      <w:numFmt w:val="upp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313E8"/>
    <w:multiLevelType w:val="hybridMultilevel"/>
    <w:tmpl w:val="AC189C2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73944"/>
    <w:multiLevelType w:val="hybridMultilevel"/>
    <w:tmpl w:val="98BE4224"/>
    <w:lvl w:ilvl="0" w:tplc="F25C39CA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6"/>
  </w:num>
  <w:num w:numId="16">
    <w:abstractNumId w:val="14"/>
  </w:num>
  <w:num w:numId="17">
    <w:abstractNumId w:val="13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AA"/>
    <w:rsid w:val="0001297C"/>
    <w:rsid w:val="00023AF5"/>
    <w:rsid w:val="00025BDB"/>
    <w:rsid w:val="0002760B"/>
    <w:rsid w:val="000363E3"/>
    <w:rsid w:val="0004127F"/>
    <w:rsid w:val="00043172"/>
    <w:rsid w:val="00060021"/>
    <w:rsid w:val="00062C3D"/>
    <w:rsid w:val="000636AF"/>
    <w:rsid w:val="00071EC8"/>
    <w:rsid w:val="00073EA1"/>
    <w:rsid w:val="00077891"/>
    <w:rsid w:val="00077F00"/>
    <w:rsid w:val="00082D96"/>
    <w:rsid w:val="00085423"/>
    <w:rsid w:val="000B5E05"/>
    <w:rsid w:val="000B61D7"/>
    <w:rsid w:val="000B7B71"/>
    <w:rsid w:val="000B7B7F"/>
    <w:rsid w:val="000C21F7"/>
    <w:rsid w:val="000C48DA"/>
    <w:rsid w:val="000E0E78"/>
    <w:rsid w:val="000E2364"/>
    <w:rsid w:val="000E40AB"/>
    <w:rsid w:val="000E5112"/>
    <w:rsid w:val="00111775"/>
    <w:rsid w:val="00127FB9"/>
    <w:rsid w:val="00130EAA"/>
    <w:rsid w:val="00136D62"/>
    <w:rsid w:val="001406B1"/>
    <w:rsid w:val="00145053"/>
    <w:rsid w:val="0014596B"/>
    <w:rsid w:val="00152600"/>
    <w:rsid w:val="00152B5C"/>
    <w:rsid w:val="00167C64"/>
    <w:rsid w:val="0017509B"/>
    <w:rsid w:val="00183C8B"/>
    <w:rsid w:val="00184249"/>
    <w:rsid w:val="001849F1"/>
    <w:rsid w:val="00185205"/>
    <w:rsid w:val="00186777"/>
    <w:rsid w:val="00195BC2"/>
    <w:rsid w:val="001A59F3"/>
    <w:rsid w:val="001C17C1"/>
    <w:rsid w:val="001C2A57"/>
    <w:rsid w:val="001C700E"/>
    <w:rsid w:val="001D0442"/>
    <w:rsid w:val="001D05EB"/>
    <w:rsid w:val="001E0CEB"/>
    <w:rsid w:val="001E3FC3"/>
    <w:rsid w:val="001E513C"/>
    <w:rsid w:val="001E5A0E"/>
    <w:rsid w:val="001F2D8C"/>
    <w:rsid w:val="001F2EDB"/>
    <w:rsid w:val="0020266B"/>
    <w:rsid w:val="00212A62"/>
    <w:rsid w:val="002151A2"/>
    <w:rsid w:val="002152A9"/>
    <w:rsid w:val="00215E58"/>
    <w:rsid w:val="0023046E"/>
    <w:rsid w:val="0023257B"/>
    <w:rsid w:val="00236A41"/>
    <w:rsid w:val="002558A4"/>
    <w:rsid w:val="00264375"/>
    <w:rsid w:val="00274824"/>
    <w:rsid w:val="00280084"/>
    <w:rsid w:val="00282A8E"/>
    <w:rsid w:val="002978F0"/>
    <w:rsid w:val="002A39CF"/>
    <w:rsid w:val="002B49E4"/>
    <w:rsid w:val="002C6228"/>
    <w:rsid w:val="002E20C2"/>
    <w:rsid w:val="002E3531"/>
    <w:rsid w:val="002E5D84"/>
    <w:rsid w:val="002F15D9"/>
    <w:rsid w:val="002F2102"/>
    <w:rsid w:val="002F56DC"/>
    <w:rsid w:val="00302FFA"/>
    <w:rsid w:val="003074D7"/>
    <w:rsid w:val="003138C3"/>
    <w:rsid w:val="00316767"/>
    <w:rsid w:val="0032474F"/>
    <w:rsid w:val="00324D11"/>
    <w:rsid w:val="0032737E"/>
    <w:rsid w:val="00334E71"/>
    <w:rsid w:val="0035141D"/>
    <w:rsid w:val="00351446"/>
    <w:rsid w:val="003657B4"/>
    <w:rsid w:val="00366484"/>
    <w:rsid w:val="00375721"/>
    <w:rsid w:val="003806D8"/>
    <w:rsid w:val="00386859"/>
    <w:rsid w:val="00386B6A"/>
    <w:rsid w:val="00394BA9"/>
    <w:rsid w:val="00396CCB"/>
    <w:rsid w:val="00397479"/>
    <w:rsid w:val="003C15BD"/>
    <w:rsid w:val="003D0693"/>
    <w:rsid w:val="003D0E41"/>
    <w:rsid w:val="003D4FEC"/>
    <w:rsid w:val="003E36CC"/>
    <w:rsid w:val="003F2EE9"/>
    <w:rsid w:val="003F3F43"/>
    <w:rsid w:val="0040313D"/>
    <w:rsid w:val="00410284"/>
    <w:rsid w:val="00410C64"/>
    <w:rsid w:val="004169D3"/>
    <w:rsid w:val="004237EC"/>
    <w:rsid w:val="00423E51"/>
    <w:rsid w:val="004312C1"/>
    <w:rsid w:val="004629C3"/>
    <w:rsid w:val="00465BAB"/>
    <w:rsid w:val="004778A3"/>
    <w:rsid w:val="00477FB6"/>
    <w:rsid w:val="0048327E"/>
    <w:rsid w:val="004A0031"/>
    <w:rsid w:val="004A3B3B"/>
    <w:rsid w:val="004A56D0"/>
    <w:rsid w:val="004A7F22"/>
    <w:rsid w:val="004B08D4"/>
    <w:rsid w:val="004B6536"/>
    <w:rsid w:val="004C1B91"/>
    <w:rsid w:val="004F18E4"/>
    <w:rsid w:val="004F35A3"/>
    <w:rsid w:val="004F7264"/>
    <w:rsid w:val="0051301B"/>
    <w:rsid w:val="00520922"/>
    <w:rsid w:val="00520A32"/>
    <w:rsid w:val="0052617D"/>
    <w:rsid w:val="00530130"/>
    <w:rsid w:val="005373A9"/>
    <w:rsid w:val="0054382D"/>
    <w:rsid w:val="0055055F"/>
    <w:rsid w:val="0056283D"/>
    <w:rsid w:val="00562BB0"/>
    <w:rsid w:val="00564BBB"/>
    <w:rsid w:val="00572C81"/>
    <w:rsid w:val="005730C9"/>
    <w:rsid w:val="00576188"/>
    <w:rsid w:val="005838D8"/>
    <w:rsid w:val="0059052C"/>
    <w:rsid w:val="005907A4"/>
    <w:rsid w:val="005A7B14"/>
    <w:rsid w:val="005B0E70"/>
    <w:rsid w:val="005C6A46"/>
    <w:rsid w:val="005D703D"/>
    <w:rsid w:val="005F382E"/>
    <w:rsid w:val="005F3C80"/>
    <w:rsid w:val="005F40F5"/>
    <w:rsid w:val="005F5824"/>
    <w:rsid w:val="005F61E1"/>
    <w:rsid w:val="00617702"/>
    <w:rsid w:val="006206D4"/>
    <w:rsid w:val="006229A3"/>
    <w:rsid w:val="00627599"/>
    <w:rsid w:val="0063003D"/>
    <w:rsid w:val="00634E7A"/>
    <w:rsid w:val="00650E99"/>
    <w:rsid w:val="00653EC1"/>
    <w:rsid w:val="00656702"/>
    <w:rsid w:val="00664316"/>
    <w:rsid w:val="006651DD"/>
    <w:rsid w:val="00665A82"/>
    <w:rsid w:val="00690A6B"/>
    <w:rsid w:val="006A2CAA"/>
    <w:rsid w:val="006B0FC2"/>
    <w:rsid w:val="006B2612"/>
    <w:rsid w:val="006C2322"/>
    <w:rsid w:val="006C593B"/>
    <w:rsid w:val="006D1424"/>
    <w:rsid w:val="006D437A"/>
    <w:rsid w:val="006F1E66"/>
    <w:rsid w:val="006F4C92"/>
    <w:rsid w:val="006F78D4"/>
    <w:rsid w:val="00700792"/>
    <w:rsid w:val="00700CD9"/>
    <w:rsid w:val="0070717F"/>
    <w:rsid w:val="00707AF3"/>
    <w:rsid w:val="00721DBB"/>
    <w:rsid w:val="007223AA"/>
    <w:rsid w:val="00730E8B"/>
    <w:rsid w:val="00733C57"/>
    <w:rsid w:val="00761BBA"/>
    <w:rsid w:val="00793CD6"/>
    <w:rsid w:val="007A17DE"/>
    <w:rsid w:val="007A51FF"/>
    <w:rsid w:val="007B5081"/>
    <w:rsid w:val="007C5705"/>
    <w:rsid w:val="007E1560"/>
    <w:rsid w:val="007E7A9C"/>
    <w:rsid w:val="007F05CA"/>
    <w:rsid w:val="007F1D9E"/>
    <w:rsid w:val="007F60FF"/>
    <w:rsid w:val="00801512"/>
    <w:rsid w:val="0081332C"/>
    <w:rsid w:val="008167F3"/>
    <w:rsid w:val="00820AC6"/>
    <w:rsid w:val="00830858"/>
    <w:rsid w:val="00833E58"/>
    <w:rsid w:val="00835929"/>
    <w:rsid w:val="00837FAA"/>
    <w:rsid w:val="00843FED"/>
    <w:rsid w:val="00856326"/>
    <w:rsid w:val="00867F91"/>
    <w:rsid w:val="0087599B"/>
    <w:rsid w:val="00885C53"/>
    <w:rsid w:val="008A0041"/>
    <w:rsid w:val="008A49C7"/>
    <w:rsid w:val="008A74B3"/>
    <w:rsid w:val="008B22B0"/>
    <w:rsid w:val="008B66EC"/>
    <w:rsid w:val="008C3794"/>
    <w:rsid w:val="008C3E3D"/>
    <w:rsid w:val="008D1C07"/>
    <w:rsid w:val="008E3000"/>
    <w:rsid w:val="008F6235"/>
    <w:rsid w:val="008F6A32"/>
    <w:rsid w:val="0090494B"/>
    <w:rsid w:val="009115AD"/>
    <w:rsid w:val="0091188A"/>
    <w:rsid w:val="00914C59"/>
    <w:rsid w:val="00915060"/>
    <w:rsid w:val="00916035"/>
    <w:rsid w:val="00922663"/>
    <w:rsid w:val="0094580F"/>
    <w:rsid w:val="0094648C"/>
    <w:rsid w:val="00947E19"/>
    <w:rsid w:val="00951B51"/>
    <w:rsid w:val="00954FDE"/>
    <w:rsid w:val="00957975"/>
    <w:rsid w:val="009600CB"/>
    <w:rsid w:val="00971830"/>
    <w:rsid w:val="009757D0"/>
    <w:rsid w:val="00985C76"/>
    <w:rsid w:val="00986285"/>
    <w:rsid w:val="009A55CC"/>
    <w:rsid w:val="009B528C"/>
    <w:rsid w:val="009C2913"/>
    <w:rsid w:val="009C3AF6"/>
    <w:rsid w:val="009E1B50"/>
    <w:rsid w:val="009F04BE"/>
    <w:rsid w:val="009F7069"/>
    <w:rsid w:val="00A00402"/>
    <w:rsid w:val="00A006A4"/>
    <w:rsid w:val="00A20B3E"/>
    <w:rsid w:val="00A2120B"/>
    <w:rsid w:val="00A21E6D"/>
    <w:rsid w:val="00A26176"/>
    <w:rsid w:val="00A318EC"/>
    <w:rsid w:val="00A3219C"/>
    <w:rsid w:val="00A32D04"/>
    <w:rsid w:val="00A32D5E"/>
    <w:rsid w:val="00A3611E"/>
    <w:rsid w:val="00A363F1"/>
    <w:rsid w:val="00A378B7"/>
    <w:rsid w:val="00A40142"/>
    <w:rsid w:val="00A476E5"/>
    <w:rsid w:val="00A52CFB"/>
    <w:rsid w:val="00A556B0"/>
    <w:rsid w:val="00A632DE"/>
    <w:rsid w:val="00A64B25"/>
    <w:rsid w:val="00A70C61"/>
    <w:rsid w:val="00A7225B"/>
    <w:rsid w:val="00A770CE"/>
    <w:rsid w:val="00A81907"/>
    <w:rsid w:val="00A82491"/>
    <w:rsid w:val="00A85299"/>
    <w:rsid w:val="00A857B3"/>
    <w:rsid w:val="00A92095"/>
    <w:rsid w:val="00A92DCF"/>
    <w:rsid w:val="00AA1191"/>
    <w:rsid w:val="00AA2554"/>
    <w:rsid w:val="00AA37E8"/>
    <w:rsid w:val="00AA4EC4"/>
    <w:rsid w:val="00AB5816"/>
    <w:rsid w:val="00AC2F6D"/>
    <w:rsid w:val="00AC33EE"/>
    <w:rsid w:val="00AC671E"/>
    <w:rsid w:val="00AD4960"/>
    <w:rsid w:val="00AD70B5"/>
    <w:rsid w:val="00AE0F25"/>
    <w:rsid w:val="00AF0DB0"/>
    <w:rsid w:val="00B11305"/>
    <w:rsid w:val="00B114F4"/>
    <w:rsid w:val="00B338CB"/>
    <w:rsid w:val="00B33E58"/>
    <w:rsid w:val="00B40D2E"/>
    <w:rsid w:val="00B430A8"/>
    <w:rsid w:val="00B4461C"/>
    <w:rsid w:val="00B50BC6"/>
    <w:rsid w:val="00B53094"/>
    <w:rsid w:val="00B57BC3"/>
    <w:rsid w:val="00B631B6"/>
    <w:rsid w:val="00B660F4"/>
    <w:rsid w:val="00B97C3C"/>
    <w:rsid w:val="00BA3065"/>
    <w:rsid w:val="00BB0C12"/>
    <w:rsid w:val="00BE3B3C"/>
    <w:rsid w:val="00BE4FE1"/>
    <w:rsid w:val="00BF3B7D"/>
    <w:rsid w:val="00BF4FC1"/>
    <w:rsid w:val="00C06DE7"/>
    <w:rsid w:val="00C07B1D"/>
    <w:rsid w:val="00C12B80"/>
    <w:rsid w:val="00C34552"/>
    <w:rsid w:val="00C34A46"/>
    <w:rsid w:val="00C50CCE"/>
    <w:rsid w:val="00C647B6"/>
    <w:rsid w:val="00C70BC6"/>
    <w:rsid w:val="00C71812"/>
    <w:rsid w:val="00C7422F"/>
    <w:rsid w:val="00C80E7F"/>
    <w:rsid w:val="00C83729"/>
    <w:rsid w:val="00CA12D8"/>
    <w:rsid w:val="00CA1632"/>
    <w:rsid w:val="00CB10BD"/>
    <w:rsid w:val="00CC42B5"/>
    <w:rsid w:val="00CD0FA1"/>
    <w:rsid w:val="00CD2063"/>
    <w:rsid w:val="00CD2D7B"/>
    <w:rsid w:val="00CD3048"/>
    <w:rsid w:val="00CD6B6C"/>
    <w:rsid w:val="00CE01EA"/>
    <w:rsid w:val="00CE6C62"/>
    <w:rsid w:val="00CF023B"/>
    <w:rsid w:val="00CF0E73"/>
    <w:rsid w:val="00CF24FA"/>
    <w:rsid w:val="00CF32B9"/>
    <w:rsid w:val="00CF4809"/>
    <w:rsid w:val="00D02985"/>
    <w:rsid w:val="00D02B57"/>
    <w:rsid w:val="00D0327A"/>
    <w:rsid w:val="00D03B60"/>
    <w:rsid w:val="00D10782"/>
    <w:rsid w:val="00D15867"/>
    <w:rsid w:val="00D232D7"/>
    <w:rsid w:val="00D25D2C"/>
    <w:rsid w:val="00D26664"/>
    <w:rsid w:val="00D36FBC"/>
    <w:rsid w:val="00D41326"/>
    <w:rsid w:val="00D717A5"/>
    <w:rsid w:val="00D81497"/>
    <w:rsid w:val="00D81E2B"/>
    <w:rsid w:val="00D867CF"/>
    <w:rsid w:val="00D872D2"/>
    <w:rsid w:val="00D951A4"/>
    <w:rsid w:val="00D97AC5"/>
    <w:rsid w:val="00DA4F23"/>
    <w:rsid w:val="00DB14E2"/>
    <w:rsid w:val="00DB558C"/>
    <w:rsid w:val="00DD61EE"/>
    <w:rsid w:val="00DF271D"/>
    <w:rsid w:val="00E0636C"/>
    <w:rsid w:val="00E1045C"/>
    <w:rsid w:val="00E21031"/>
    <w:rsid w:val="00E22505"/>
    <w:rsid w:val="00E231CD"/>
    <w:rsid w:val="00E24389"/>
    <w:rsid w:val="00E24437"/>
    <w:rsid w:val="00E27428"/>
    <w:rsid w:val="00E40322"/>
    <w:rsid w:val="00E4321A"/>
    <w:rsid w:val="00E4484C"/>
    <w:rsid w:val="00E66D7E"/>
    <w:rsid w:val="00E7296A"/>
    <w:rsid w:val="00E74143"/>
    <w:rsid w:val="00E75AD9"/>
    <w:rsid w:val="00E8682F"/>
    <w:rsid w:val="00EA41BD"/>
    <w:rsid w:val="00EB2791"/>
    <w:rsid w:val="00ED060D"/>
    <w:rsid w:val="00F02A6E"/>
    <w:rsid w:val="00F3206F"/>
    <w:rsid w:val="00F330F6"/>
    <w:rsid w:val="00F41CAE"/>
    <w:rsid w:val="00F76C6C"/>
    <w:rsid w:val="00F859B0"/>
    <w:rsid w:val="00F874B8"/>
    <w:rsid w:val="00FA0838"/>
    <w:rsid w:val="00FA0927"/>
    <w:rsid w:val="00FA61CD"/>
    <w:rsid w:val="00FA6A94"/>
    <w:rsid w:val="00FA7ECE"/>
    <w:rsid w:val="00FC0C3D"/>
    <w:rsid w:val="00FC28C6"/>
    <w:rsid w:val="00FC2B8C"/>
    <w:rsid w:val="00FC7F6F"/>
    <w:rsid w:val="00FD22A7"/>
    <w:rsid w:val="00FD416F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8E7793"/>
  <w15:docId w15:val="{DA2D05FD-56D8-43DD-A559-5F1551DB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112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  <w:i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right="-574" w:firstLine="0"/>
      <w:jc w:val="both"/>
      <w:outlineLvl w:val="5"/>
    </w:pPr>
    <w:rPr>
      <w:rFonts w:ascii="Verdana" w:hAnsi="Verdana"/>
      <w:b/>
      <w:sz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center"/>
      <w:outlineLvl w:val="8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 w:hint="default"/>
      <w:b/>
      <w:i w:val="0"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WW8Num1z1">
    <w:name w:val="WW8Num1z1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1z2">
    <w:name w:val="WW8Num1z2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z3">
    <w:name w:val="WW8Num1z3"/>
    <w:rPr>
      <w:rFonts w:ascii="Arial Narrow" w:hAnsi="Arial Narrow" w:cs="Arial Narrow" w:hint="default"/>
      <w:b/>
      <w:i w:val="0"/>
      <w:sz w:val="22"/>
      <w:szCs w:val="22"/>
      <w14:shadow w14:blurRad="0" w14:dist="0" w14:dir="0" w14:sx="0" w14:sy="0" w14:kx="0" w14:ky="0" w14:algn="none">
        <w14:srgbClr w14:val="000000"/>
      </w14:shadow>
    </w:rPr>
  </w:style>
  <w:style w:type="character" w:customStyle="1" w:styleId="WW8Num1z4">
    <w:name w:val="WW8Num1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z5">
    <w:name w:val="WW8Num1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z6">
    <w:name w:val="WW8Num1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z7">
    <w:name w:val="WW8Num1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z8">
    <w:name w:val="WW8Num1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2z0">
    <w:name w:val="WW8Num2z0"/>
    <w:rPr>
      <w:rFonts w:ascii="Calibri" w:hAnsi="Calibri" w:cs="Verdana" w:hint="default"/>
      <w:b w:val="0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3z1">
    <w:name w:val="WW8Num3z1"/>
    <w:rPr>
      <w:rFonts w:ascii="Wingdings" w:hAnsi="Wingdings" w:cs="Wingdings" w:hint="default"/>
      <w:color w:val="auto"/>
      <w:szCs w:val="22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hAnsi="Verdana" w:cs="Verdana"/>
      <w:color w:val="auto"/>
      <w:szCs w:val="22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Verdana" w:hAnsi="Verdana" w:cs="Verdana" w:hint="default"/>
    </w:rPr>
  </w:style>
  <w:style w:type="character" w:customStyle="1" w:styleId="WW8Num7z0">
    <w:name w:val="WW8Num7z0"/>
    <w:rPr>
      <w:rFonts w:ascii="Calibri" w:eastAsia="Times New Roman" w:hAnsi="Calibri" w:cs="Calibri"/>
      <w:szCs w:val="22"/>
      <w:highlight w:val="yellow"/>
    </w:rPr>
  </w:style>
  <w:style w:type="character" w:customStyle="1" w:styleId="WW8Num8z0">
    <w:name w:val="WW8Num8z0"/>
    <w:rPr>
      <w:rFonts w:cs="Calibri"/>
    </w:rPr>
  </w:style>
  <w:style w:type="character" w:customStyle="1" w:styleId="WW8Num9z0">
    <w:name w:val="WW8Num9z0"/>
    <w:rPr>
      <w:rFonts w:ascii="Calibri" w:hAnsi="Calibri" w:cs="Calibri"/>
      <w:b/>
      <w:szCs w:val="22"/>
      <w:lang w:val="en-US"/>
    </w:rPr>
  </w:style>
  <w:style w:type="character" w:customStyle="1" w:styleId="WW8Num9z1">
    <w:name w:val="WW8Num9z1"/>
    <w:rPr>
      <w:rFonts w:ascii="Wingdings" w:hAnsi="Wingdings" w:cs="Wingdings" w:hint="default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Calibri" w:hAnsi="Symbol" w:cs="Symbol" w:hint="default"/>
      <w:szCs w:val="22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Courier New" w:hAnsi="Courier New" w:cs="Courier New" w:hint="default"/>
      <w:szCs w:val="22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Courier New" w:hint="default"/>
      <w:szCs w:val="22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Verdana" w:hAnsi="Verdana" w:cs="Verdana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Cs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  <w:szCs w:val="22"/>
    </w:rPr>
  </w:style>
  <w:style w:type="character" w:customStyle="1" w:styleId="WW8Num26z1">
    <w:name w:val="WW8Num26z1"/>
    <w:rPr>
      <w:rFonts w:ascii="Wingdings" w:hAnsi="Wingdings" w:cs="Wingdings" w:hint="default"/>
      <w:color w:val="auto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20">
    <w:name w:val="Προεπιλεγμένη γραμματοσειρά2"/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1">
    <w:name w:val="WW8Num5z1"/>
    <w:rPr>
      <w:rFonts w:ascii="Wingdings" w:hAnsi="Wingdings" w:cs="Wingdings" w:hint="default"/>
      <w:color w:val="auto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Wingdings" w:hAnsi="Wingdings" w:cs="Wingdings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4">
    <w:name w:val="WW8Num16z4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6z5">
    <w:name w:val="WW8Num16z5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6z6">
    <w:name w:val="WW8Num16z6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6z7">
    <w:name w:val="WW8Num16z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6z8">
    <w:name w:val="WW8Num16z8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19z4">
    <w:name w:val="WW8Num19z4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Verdana" w:hAnsi="Verdana" w:cs="Verdana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Calibri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/>
      <w:b/>
    </w:rPr>
  </w:style>
  <w:style w:type="character" w:customStyle="1" w:styleId="WW8Num33z1">
    <w:name w:val="WW8Num33z1"/>
    <w:rPr>
      <w:rFonts w:ascii="Wingdings" w:hAnsi="Wingdings" w:cs="Wingdings" w:hint="default"/>
      <w:szCs w:val="22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5z4">
    <w:name w:val="WW8Num35z4"/>
    <w:rPr>
      <w:rFonts w:ascii="Courier New" w:hAnsi="Courier New" w:cs="Courier New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6z4">
    <w:name w:val="WW8Num36z4"/>
    <w:rPr>
      <w:rFonts w:ascii="Courier New" w:hAnsi="Courier New" w:cs="Courier New" w:hint="default"/>
    </w:rPr>
  </w:style>
  <w:style w:type="character" w:customStyle="1" w:styleId="WW8Num37z0">
    <w:name w:val="WW8Num37z0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Wingdings" w:hAnsi="Wingdings" w:cs="Wingdings" w:hint="default"/>
    </w:rPr>
  </w:style>
  <w:style w:type="character" w:customStyle="1" w:styleId="WW8Num39z2">
    <w:name w:val="WW8Num39z2"/>
    <w:rPr>
      <w:b w:val="0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0">
    <w:name w:val="Προεπιλεγμένη γραμματοσειρά1"/>
  </w:style>
  <w:style w:type="character" w:styleId="a3">
    <w:name w:val="Strong"/>
    <w:qFormat/>
    <w:rPr>
      <w:b/>
      <w:bCs/>
    </w:rPr>
  </w:style>
  <w:style w:type="character" w:styleId="-">
    <w:name w:val="Hyperlink"/>
    <w:rPr>
      <w:color w:val="0000FF"/>
      <w:u w:val="single"/>
    </w:rPr>
  </w:style>
  <w:style w:type="character" w:styleId="-0">
    <w:name w:val="FollowedHyperlink"/>
    <w:rPr>
      <w:color w:val="800080"/>
      <w:u w:val="single"/>
    </w:rPr>
  </w:style>
  <w:style w:type="character" w:customStyle="1" w:styleId="Char">
    <w:name w:val="Χάρτης εγγράφου Char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Pr>
      <w:rFonts w:ascii="Arial" w:hAnsi="Arial" w:cs="Arial"/>
      <w:sz w:val="22"/>
      <w:szCs w:val="24"/>
    </w:rPr>
  </w:style>
  <w:style w:type="character" w:styleId="a4">
    <w:name w:val="page number"/>
    <w:basedOn w:val="10"/>
  </w:style>
  <w:style w:type="character" w:customStyle="1" w:styleId="largeboldblue">
    <w:name w:val="large bold blue"/>
    <w:basedOn w:val="10"/>
  </w:style>
  <w:style w:type="character" w:customStyle="1" w:styleId="Char1">
    <w:name w:val="Κεφαλίδα Char"/>
    <w:rPr>
      <w:rFonts w:ascii="Arial" w:hAnsi="Arial" w:cs="Arial"/>
      <w:sz w:val="22"/>
      <w:szCs w:val="24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2">
    <w:name w:val="Κείμενο σχολίου Char"/>
    <w:rPr>
      <w:rFonts w:ascii="Arial" w:hAnsi="Arial" w:cs="Arial"/>
      <w:lang w:eastAsia="zh-CN"/>
    </w:rPr>
  </w:style>
  <w:style w:type="character" w:customStyle="1" w:styleId="Char3">
    <w:name w:val="Θέμα σχολίου Char"/>
    <w:rPr>
      <w:rFonts w:ascii="Arial" w:hAnsi="Arial" w:cs="Arial"/>
      <w:b/>
      <w:bCs/>
      <w:lang w:eastAsia="zh-CN"/>
    </w:rPr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  <w:lang w:val="en-US" w:eastAsia="zh-CN"/>
    </w:rPr>
  </w:style>
  <w:style w:type="paragraph" w:customStyle="1" w:styleId="a5">
    <w:name w:val="Επικεφαλίδα"/>
    <w:basedOn w:val="a"/>
    <w:next w:val="a6"/>
    <w:pPr>
      <w:jc w:val="center"/>
    </w:pPr>
    <w:rPr>
      <w:b/>
      <w:bCs/>
      <w:sz w:val="40"/>
      <w:lang w:val="en-GB"/>
    </w:rPr>
  </w:style>
  <w:style w:type="paragraph" w:styleId="a6">
    <w:name w:val="Body Text"/>
    <w:basedOn w:val="a"/>
    <w:pPr>
      <w:jc w:val="both"/>
    </w:pPr>
    <w:rPr>
      <w:rFonts w:ascii="Times New Roman" w:hAnsi="Times New Roman" w:cs="Times New Roman"/>
      <w:sz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pPr>
      <w:suppressLineNumbers/>
    </w:pPr>
  </w:style>
  <w:style w:type="paragraph" w:customStyle="1" w:styleId="12">
    <w:name w:val="Λεζάντα1"/>
    <w:basedOn w:val="a"/>
    <w:pPr>
      <w:suppressLineNumbers/>
      <w:spacing w:before="120" w:after="120"/>
    </w:pPr>
    <w:rPr>
      <w:i/>
      <w:iCs/>
      <w:sz w:val="24"/>
    </w:rPr>
  </w:style>
  <w:style w:type="paragraph" w:styleId="aa">
    <w:name w:val="header"/>
    <w:basedOn w:val="a"/>
  </w:style>
  <w:style w:type="paragraph" w:styleId="ab">
    <w:name w:val="footer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Web">
    <w:name w:val="Normal (Web)"/>
    <w:basedOn w:val="a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">
    <w:name w:val="Σώμα κείμενου 31"/>
    <w:basedOn w:val="a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13">
    <w:name w:val="Λίστα με κουκκίδες1"/>
    <w:basedOn w:val="a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">
    <w:name w:val="Σώμα κείμενου με εσοχή 21"/>
    <w:basedOn w:val="a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6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4">
    <w:name w:val="Χάρτης εγγράφου1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210">
    <w:name w:val="Σώμα κείμενου 21"/>
    <w:basedOn w:val="a"/>
    <w:pPr>
      <w:jc w:val="center"/>
    </w:pPr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af0">
    <w:name w:val="Περιεχόμενα πλαισίου"/>
    <w:basedOn w:val="a"/>
  </w:style>
  <w:style w:type="paragraph" w:customStyle="1" w:styleId="16">
    <w:name w:val="Κείμενο σχολίου1"/>
    <w:basedOn w:val="a"/>
    <w:rPr>
      <w:rFonts w:cs="Times New Roman"/>
      <w:sz w:val="20"/>
      <w:szCs w:val="20"/>
      <w:lang w:val="x-none"/>
    </w:rPr>
  </w:style>
  <w:style w:type="paragraph" w:styleId="af1">
    <w:name w:val="annotation subject"/>
    <w:basedOn w:val="16"/>
    <w:next w:val="16"/>
    <w:rPr>
      <w:b/>
      <w:bCs/>
    </w:rPr>
  </w:style>
  <w:style w:type="paragraph" w:styleId="af2">
    <w:name w:val="Revision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af3">
    <w:name w:val="List Paragraph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5748-3515-46C3-BACA-BF380BF0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/>
  <LinksUpToDate>false</LinksUpToDate>
  <CharactersWithSpaces>2785</CharactersWithSpaces>
  <SharedDoc>false</SharedDoc>
  <HLinks>
    <vt:vector size="6" baseType="variant">
      <vt:variant>
        <vt:i4>7012408</vt:i4>
      </vt:variant>
      <vt:variant>
        <vt:i4>0</vt:i4>
      </vt:variant>
      <vt:variant>
        <vt:i4>0</vt:i4>
      </vt:variant>
      <vt:variant>
        <vt:i4>5</vt:i4>
      </vt:variant>
      <vt:variant>
        <vt:lpwstr>http://www.bankofgreece.gr/Pages/el/Supervision/SupervisedInstitutions/default.aspx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.</dc:creator>
  <cp:lastModifiedBy>Ελένη Ράδη</cp:lastModifiedBy>
  <cp:revision>13</cp:revision>
  <cp:lastPrinted>2019-04-22T07:16:00Z</cp:lastPrinted>
  <dcterms:created xsi:type="dcterms:W3CDTF">2020-09-28T08:08:00Z</dcterms:created>
  <dcterms:modified xsi:type="dcterms:W3CDTF">2020-09-28T09:29:00Z</dcterms:modified>
</cp:coreProperties>
</file>